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554EF" w14:textId="73FAA719" w:rsidR="00777D4F" w:rsidRPr="006B3AA2" w:rsidRDefault="00674BD2" w:rsidP="00E80179">
      <w:pPr>
        <w:shd w:val="clear" w:color="auto" w:fill="D9D9D9" w:themeFill="background1" w:themeFillShade="D9"/>
        <w:jc w:val="center"/>
        <w:rPr>
          <w:rFonts w:ascii="Marianne" w:hAnsi="Marianne" w:cs="Arial"/>
          <w:b/>
          <w:bCs/>
          <w:caps/>
          <w:sz w:val="28"/>
          <w:szCs w:val="28"/>
        </w:rPr>
      </w:pPr>
      <w:r w:rsidRPr="006B3AA2">
        <w:rPr>
          <w:rFonts w:ascii="Marianne" w:hAnsi="Marianne" w:cs="Arial"/>
          <w:b/>
          <w:bCs/>
          <w:caps/>
          <w:sz w:val="28"/>
          <w:szCs w:val="28"/>
        </w:rPr>
        <w:t>Marché n°</w:t>
      </w:r>
      <w:r w:rsidR="0039426E" w:rsidRPr="006B3AA2">
        <w:rPr>
          <w:rFonts w:ascii="Marianne" w:hAnsi="Marianne" w:cs="Arial"/>
          <w:b/>
          <w:bCs/>
          <w:caps/>
          <w:sz w:val="28"/>
          <w:szCs w:val="28"/>
        </w:rPr>
        <w:t>25-</w:t>
      </w:r>
      <w:r w:rsidR="00F0681E" w:rsidRPr="006B3AA2">
        <w:rPr>
          <w:rFonts w:ascii="Marianne" w:hAnsi="Marianne" w:cs="Arial"/>
          <w:b/>
          <w:bCs/>
          <w:caps/>
          <w:sz w:val="28"/>
          <w:szCs w:val="28"/>
        </w:rPr>
        <w:t>0</w:t>
      </w:r>
      <w:r w:rsidR="002C0032">
        <w:rPr>
          <w:rFonts w:ascii="Marianne" w:hAnsi="Marianne" w:cs="Arial"/>
          <w:b/>
          <w:bCs/>
          <w:caps/>
          <w:sz w:val="28"/>
          <w:szCs w:val="28"/>
        </w:rPr>
        <w:t>50</w:t>
      </w:r>
    </w:p>
    <w:p w14:paraId="295E4158" w14:textId="77777777" w:rsidR="00674BD2" w:rsidRPr="006B3AA2" w:rsidRDefault="00674BD2" w:rsidP="00674BD2">
      <w:pPr>
        <w:shd w:val="clear" w:color="auto" w:fill="D9D9D9" w:themeFill="background1" w:themeFillShade="D9"/>
        <w:jc w:val="center"/>
        <w:rPr>
          <w:rFonts w:ascii="Marianne" w:hAnsi="Marianne" w:cs="Arial"/>
          <w:b/>
          <w:bCs/>
          <w:caps/>
          <w:sz w:val="28"/>
          <w:szCs w:val="28"/>
        </w:rPr>
      </w:pPr>
      <w:r w:rsidRPr="006B3AA2">
        <w:rPr>
          <w:rFonts w:ascii="Marianne" w:hAnsi="Marianne" w:cs="Arial"/>
          <w:b/>
          <w:bCs/>
          <w:caps/>
          <w:sz w:val="28"/>
          <w:szCs w:val="28"/>
        </w:rPr>
        <w:t>Prestations de nettoyage et d’entretien des locaux des sites de Réseau Canopé</w:t>
      </w:r>
    </w:p>
    <w:p w14:paraId="7B4A3160" w14:textId="77777777" w:rsidR="00674BD2" w:rsidRDefault="00674BD2" w:rsidP="00674BD2">
      <w:pPr>
        <w:jc w:val="center"/>
        <w:rPr>
          <w:rFonts w:ascii="Marianne" w:hAnsi="Marianne" w:cs="Arial"/>
          <w:b/>
          <w:sz w:val="24"/>
          <w:szCs w:val="24"/>
        </w:rPr>
      </w:pPr>
    </w:p>
    <w:p w14:paraId="6486A5D3" w14:textId="3DF5C483" w:rsidR="00B45B7D" w:rsidRPr="005F4FFA" w:rsidRDefault="00B45B7D" w:rsidP="00B45B7D">
      <w:pPr>
        <w:pStyle w:val="Paragraphedeliste"/>
        <w:spacing w:line="276" w:lineRule="auto"/>
        <w:ind w:left="1080"/>
        <w:rPr>
          <w:rFonts w:ascii="Marianne" w:hAnsi="Marianne" w:cs="Arial"/>
          <w:b/>
          <w:bCs/>
          <w:sz w:val="20"/>
        </w:rPr>
      </w:pPr>
      <w:bookmarkStart w:id="0" w:name="_Hlk208839833"/>
      <w:r w:rsidRPr="003262C5">
        <w:rPr>
          <w:rFonts w:ascii="Marianne" w:hAnsi="Marianne" w:cs="Arial"/>
          <w:b/>
          <w:bCs/>
          <w:sz w:val="20"/>
        </w:rPr>
        <w:t>Lot</w:t>
      </w:r>
      <w:r w:rsidRPr="003262C5">
        <w:rPr>
          <w:rFonts w:ascii="Calibri" w:hAnsi="Calibri" w:cs="Calibri"/>
          <w:b/>
          <w:bCs/>
          <w:sz w:val="20"/>
        </w:rPr>
        <w:t> </w:t>
      </w:r>
      <w:r w:rsidRPr="003262C5">
        <w:rPr>
          <w:rFonts w:ascii="Marianne" w:hAnsi="Marianne" w:cs="Arial"/>
          <w:b/>
          <w:bCs/>
          <w:sz w:val="20"/>
        </w:rPr>
        <w:t xml:space="preserve">: </w:t>
      </w:r>
      <w:sdt>
        <w:sdtPr>
          <w:rPr>
            <w:rFonts w:ascii="Marianne" w:hAnsi="Marianne" w:cs="Arial"/>
            <w:b/>
            <w:bCs/>
            <w:sz w:val="20"/>
          </w:rPr>
          <w:id w:val="1335803939"/>
          <w:placeholder>
            <w:docPart w:val="EE28B31A7A96421E95F450E0C8074A2F"/>
          </w:placeholder>
          <w:showingPlcHdr/>
          <w:comboBox>
            <w:listItem w:value="Choisissez un élément."/>
            <w:listItem w:displayText="Lot 1 Nettoyage et entretien du site de l'Atelier de l'Oise" w:value="Lot 1 Nettoyage et entretien du site de l'Atelier de l'Oise"/>
            <w:listItem w:displayText="Lot 2 Nettoyage et entretien du site de l'Atelier de l'Aisne" w:value="Lot 2 Nettoyage et entretien du site de l'Atelier de l'Aisne"/>
            <w:listItem w:displayText="Lot 3 Nettoyage et entretien du site de l'Atelier de la Manche" w:value="Lot 3 Nettoyage et entretien du site de l'Atelier de la Manche"/>
            <w:listItem w:displayText="Lot 4 Nettoyage et entretien du site de l'Atelier du Val d'Oise" w:value="Lot 4 Nettoyage et entretien du site de l'Atelier du Val d'Oise"/>
            <w:listItem w:displayText="Lot 5 Nettoyage et entretien du site de l'Atelier des Ardennes" w:value="Lot 5 Nettoyage et entretien du site de l'Atelier des Ardennes"/>
            <w:listItem w:displayText="Lot 6 Nettoyage et entretien du site de l'Atelier de la Haute-Marne" w:value="Lot 6 Nettoyage et entretien du site de l'Atelier de la Haute-Marne"/>
            <w:listItem w:displayText="Lot 7 Nettoyage et entretien du site de l'Atelier des Vosges" w:value="Lot 7 Nettoyage et entretien du site de l'Atelier des Vosges"/>
            <w:listItem w:displayText="Lot 8 Nettoyage et entretien du site de l'Atelier de la Loire" w:value="Lot 8 Nettoyage et entretien du site de l'Atelier de la Loire"/>
            <w:listItem w:displayText="Lot 9 Nettoyage et entretien du site de l'Atelier de la Drôme" w:value="Lot 9 Nettoyage et entretien du site de l'Atelier de la Drôme"/>
            <w:listItem w:displayText="Lot 10 Nettoyage et entretien du site de l'Atelier des Bouches du Rhône et DT PACA" w:value="Lot 10 Nettoyage et entretien du site de l'Atelier des Bouches du Rhône et DT PACA"/>
            <w:listItem w:displayText="Lot 11 Nettoyage et entretien du site de l'Atelier de Hérault" w:value="Lot 11 Nettoyage et entretien du site de l'Atelier de Hérault"/>
            <w:listItem w:displayText="Lot 12 Nettoyage et entretien du site de l'Atelier du Lot-et-Garonne" w:value="L12 Nettoyage et entretien du site de l'Atelier du Lot-et-Garonne"/>
            <w:listItem w:displayText="Lot 13 Nettoyage et entretien du site de l'Atelier de la Charente" w:value="Lot 13 Nettoyage et entretien du site de l'Atelier de la Charente"/>
            <w:listItem w:displayText="Lot 14 Nettoyage et entretien du site de l'Atelier des Landes" w:value="Lot 14 Nettoyage et entretien du site de l'Atelier des Landes"/>
            <w:listItem w:displayText="Lot 15 Nettoyage et entretien du site de l'Atelier du Loir-et-Cher" w:value="Lot 15 Nettoyage et entretien du site de l'Atelier du Loir-et-Cher"/>
            <w:listItem w:displayText="Lot 16 Nettoyage et entretien du site de l'Atelier du Cher" w:value="Lot 16 Nettoyage et entretien du site de l'Atelier du Cher"/>
            <w:listItem w:displayText="Lot 17 Nettoyage et entretien du site de l'Atelier de l'Indre" w:value="Lot 17 Nettoyage et entretien du site de l'Atelier de l'Indre"/>
            <w:listItem w:displayText="Lot 18 Nettoyage et entretien du site de l'Atelier du Loiret et DT CVL" w:value="Lot 18 Nettoyage et entretien du site de l'Atelier du Loiret et DT CVL"/>
            <w:listItem w:displayText="Lot 19 Nettoyage et entretien du site de l'Atelier de l'Indre-et-Loire" w:value="Lot 19 Nettoyage et entretien du site de l'Atelier de l'Indre-et-Loire"/>
            <w:listItem w:displayText="Lot 20 Nettoyage et entretien du site de l'Atelier de la Mayenne" w:value="Lot 20 Nettoyage et entretien du site de l'Atelier de la Mayenne"/>
            <w:listItem w:displayText="Lot 21 Nettoyage et entretien du site de l'Atelier de la langue Bretonne TES " w:value="Lot 21 Nettoyage et entretien du site de l'Atelier de la langue Bretonne TES "/>
            <w:listItem w:displayText="Lot 22 Nettoyage et entretien du site du Siège à Chasseneuil" w:value="Lot 22 Nettoyage et entretien du site du Siège à Chasseneuil"/>
          </w:comboBox>
        </w:sdtPr>
        <w:sdtEndPr/>
        <w:sdtContent>
          <w:r w:rsidR="003262C5" w:rsidRPr="00A83A5A">
            <w:rPr>
              <w:rStyle w:val="Textedelespacerserv"/>
            </w:rPr>
            <w:t>Choisissez un élément.</w:t>
          </w:r>
        </w:sdtContent>
      </w:sdt>
    </w:p>
    <w:bookmarkEnd w:id="0"/>
    <w:p w14:paraId="60A10319" w14:textId="77777777" w:rsidR="00963353" w:rsidRPr="006B3AA2" w:rsidRDefault="00963353" w:rsidP="00674BD2">
      <w:pPr>
        <w:jc w:val="center"/>
        <w:rPr>
          <w:rFonts w:ascii="Marianne" w:hAnsi="Marianne" w:cs="Arial"/>
          <w:b/>
          <w:sz w:val="24"/>
          <w:szCs w:val="24"/>
        </w:rPr>
      </w:pPr>
    </w:p>
    <w:p w14:paraId="60182932" w14:textId="66BDF9FA" w:rsidR="00185E15" w:rsidRPr="006B3AA2" w:rsidRDefault="00DC20B4" w:rsidP="00A17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jc w:val="center"/>
        <w:rPr>
          <w:rFonts w:ascii="Marianne" w:hAnsi="Marianne" w:cs="Arial"/>
          <w:b/>
          <w:bCs/>
          <w:caps/>
          <w:sz w:val="28"/>
          <w:szCs w:val="28"/>
        </w:rPr>
      </w:pPr>
      <w:r w:rsidRPr="006B3AA2">
        <w:rPr>
          <w:rFonts w:ascii="Marianne" w:hAnsi="Marianne" w:cs="Arial"/>
          <w:b/>
          <w:bCs/>
          <w:caps/>
          <w:sz w:val="28"/>
          <w:szCs w:val="28"/>
        </w:rPr>
        <w:t>CADRE DE REPONSE</w:t>
      </w:r>
      <w:r w:rsidR="0039426E" w:rsidRPr="006B3AA2">
        <w:rPr>
          <w:rFonts w:ascii="Marianne" w:hAnsi="Marianne" w:cs="Arial"/>
          <w:b/>
          <w:bCs/>
          <w:caps/>
          <w:sz w:val="28"/>
          <w:szCs w:val="28"/>
        </w:rPr>
        <w:t xml:space="preserve"> TECHNIQUE </w:t>
      </w:r>
      <w:r w:rsidR="006F7BE9">
        <w:rPr>
          <w:rFonts w:ascii="Marianne" w:hAnsi="Marianne" w:cs="Arial"/>
          <w:b/>
          <w:bCs/>
          <w:caps/>
          <w:sz w:val="28"/>
          <w:szCs w:val="28"/>
        </w:rPr>
        <w:t>et RESPONSABILITE SOciE</w:t>
      </w:r>
      <w:r w:rsidR="00234E2A">
        <w:rPr>
          <w:rFonts w:ascii="Marianne" w:hAnsi="Marianne" w:cs="Arial"/>
          <w:b/>
          <w:bCs/>
          <w:caps/>
          <w:sz w:val="28"/>
          <w:szCs w:val="28"/>
        </w:rPr>
        <w:t>tale de l’entreprise</w:t>
      </w:r>
    </w:p>
    <w:p w14:paraId="0E23BF3C" w14:textId="77777777" w:rsidR="00EC0403" w:rsidRPr="006B3AA2" w:rsidRDefault="00EC0403" w:rsidP="00162344">
      <w:pPr>
        <w:rPr>
          <w:rFonts w:ascii="Marianne" w:hAnsi="Marianne" w:cs="Arial"/>
          <w:i/>
          <w:iCs/>
          <w:sz w:val="20"/>
        </w:rPr>
      </w:pPr>
    </w:p>
    <w:p w14:paraId="774EA449" w14:textId="5196C6E0" w:rsidR="00860F5F" w:rsidRPr="006B3AA2" w:rsidRDefault="00860F5F" w:rsidP="003B477A">
      <w:pPr>
        <w:shd w:val="clear" w:color="auto" w:fill="DAEEF3" w:themeFill="accent5" w:themeFillTint="33"/>
        <w:rPr>
          <w:rFonts w:ascii="Marianne" w:hAnsi="Marianne" w:cs="Arial"/>
          <w:sz w:val="20"/>
        </w:rPr>
      </w:pPr>
      <w:r w:rsidRPr="006B3AA2">
        <w:rPr>
          <w:rFonts w:ascii="Marianne" w:hAnsi="Marianne" w:cs="Arial"/>
          <w:sz w:val="20"/>
        </w:rPr>
        <w:t xml:space="preserve">Identification du </w:t>
      </w:r>
      <w:r w:rsidR="006F5E0D" w:rsidRPr="006B3AA2">
        <w:rPr>
          <w:rFonts w:ascii="Marianne" w:hAnsi="Marianne" w:cs="Arial"/>
          <w:sz w:val="20"/>
        </w:rPr>
        <w:t>titulaire</w:t>
      </w:r>
    </w:p>
    <w:tbl>
      <w:tblPr>
        <w:tblW w:w="9629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945"/>
      </w:tblGrid>
      <w:tr w:rsidR="006F5E0D" w:rsidRPr="006B3AA2" w14:paraId="08161014" w14:textId="77777777" w:rsidTr="00F457F0">
        <w:tc>
          <w:tcPr>
            <w:tcW w:w="2684" w:type="dxa"/>
            <w:shd w:val="clear" w:color="auto" w:fill="auto"/>
            <w:vAlign w:val="center"/>
          </w:tcPr>
          <w:p w14:paraId="3CDF06A8" w14:textId="77777777" w:rsidR="006F5E0D" w:rsidRPr="006B3AA2" w:rsidRDefault="006F5E0D" w:rsidP="00F457F0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6B3AA2">
              <w:rPr>
                <w:rFonts w:ascii="Marianne" w:hAnsi="Marianne"/>
                <w:b/>
                <w:bCs/>
                <w:color w:val="000000"/>
                <w:sz w:val="20"/>
              </w:rPr>
              <w:t>Raison sociale</w:t>
            </w:r>
            <w:r w:rsidRPr="006B3AA2">
              <w:rPr>
                <w:rFonts w:ascii="Calibri" w:hAnsi="Calibri" w:cs="Calibri"/>
                <w:b/>
                <w:bCs/>
                <w:color w:val="000000"/>
                <w:sz w:val="20"/>
              </w:rPr>
              <w:t> </w:t>
            </w:r>
            <w:r w:rsidRPr="006B3AA2">
              <w:rPr>
                <w:rFonts w:ascii="Marianne" w:hAnsi="Marianne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30F2BF4" w14:textId="77777777" w:rsidR="006F5E0D" w:rsidRPr="006B3AA2" w:rsidRDefault="006F5E0D" w:rsidP="00F457F0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6B3AA2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6F5E0D" w:rsidRPr="006B3AA2" w14:paraId="6CA014D8" w14:textId="77777777" w:rsidTr="00F457F0">
        <w:tc>
          <w:tcPr>
            <w:tcW w:w="2684" w:type="dxa"/>
            <w:shd w:val="clear" w:color="auto" w:fill="auto"/>
            <w:vAlign w:val="center"/>
          </w:tcPr>
          <w:p w14:paraId="517379F9" w14:textId="77777777" w:rsidR="006F5E0D" w:rsidRPr="006B3AA2" w:rsidRDefault="006F5E0D" w:rsidP="00F457F0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6B3AA2">
              <w:rPr>
                <w:rFonts w:ascii="Marianne" w:hAnsi="Marianne"/>
                <w:color w:val="000000"/>
                <w:sz w:val="20"/>
              </w:rPr>
              <w:t>Siret*</w:t>
            </w:r>
            <w:r w:rsidRPr="006B3AA2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6B3AA2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61B33D3" w14:textId="77777777" w:rsidR="006F5E0D" w:rsidRPr="006B3AA2" w:rsidRDefault="006F5E0D" w:rsidP="00F457F0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6B3AA2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6F5E0D" w:rsidRPr="006B3AA2" w14:paraId="783A1EF0" w14:textId="77777777" w:rsidTr="00F457F0">
        <w:tc>
          <w:tcPr>
            <w:tcW w:w="2684" w:type="dxa"/>
            <w:shd w:val="clear" w:color="auto" w:fill="auto"/>
          </w:tcPr>
          <w:p w14:paraId="7CD5C49E" w14:textId="77777777" w:rsidR="006F5E0D" w:rsidRPr="006B3AA2" w:rsidRDefault="006F5E0D" w:rsidP="00F457F0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6B3AA2">
              <w:rPr>
                <w:rFonts w:ascii="Marianne" w:hAnsi="Marianne"/>
                <w:color w:val="000000"/>
                <w:sz w:val="20"/>
              </w:rPr>
              <w:t>Adresse</w:t>
            </w:r>
            <w:r w:rsidRPr="006B3AA2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6B3AA2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</w:tcPr>
          <w:p w14:paraId="2FE4D131" w14:textId="77777777" w:rsidR="006F5E0D" w:rsidRPr="006B3AA2" w:rsidRDefault="006F5E0D" w:rsidP="00F457F0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6B3AA2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6F5E0D" w:rsidRPr="006B3AA2" w14:paraId="15A2F55C" w14:textId="77777777" w:rsidTr="00F457F0">
        <w:tc>
          <w:tcPr>
            <w:tcW w:w="2684" w:type="dxa"/>
            <w:shd w:val="clear" w:color="auto" w:fill="auto"/>
            <w:vAlign w:val="center"/>
          </w:tcPr>
          <w:p w14:paraId="68C1CABB" w14:textId="77777777" w:rsidR="006F5E0D" w:rsidRPr="006B3AA2" w:rsidRDefault="006F5E0D" w:rsidP="00F457F0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6B3AA2">
              <w:rPr>
                <w:rFonts w:ascii="Marianne" w:hAnsi="Marianne"/>
                <w:color w:val="000000"/>
                <w:sz w:val="20"/>
              </w:rPr>
              <w:t>Téléphone</w:t>
            </w:r>
            <w:r w:rsidRPr="006B3AA2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6B3AA2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D8B5759" w14:textId="77777777" w:rsidR="006F5E0D" w:rsidRPr="006B3AA2" w:rsidRDefault="006F5E0D" w:rsidP="00F457F0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6B3AA2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6F5E0D" w:rsidRPr="006B3AA2" w14:paraId="13BAC967" w14:textId="77777777" w:rsidTr="00F457F0">
        <w:tc>
          <w:tcPr>
            <w:tcW w:w="2684" w:type="dxa"/>
            <w:shd w:val="clear" w:color="auto" w:fill="auto"/>
            <w:vAlign w:val="center"/>
          </w:tcPr>
          <w:p w14:paraId="27AB7FFF" w14:textId="77777777" w:rsidR="006F5E0D" w:rsidRPr="006B3AA2" w:rsidRDefault="006F5E0D" w:rsidP="00F457F0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6B3AA2">
              <w:rPr>
                <w:rFonts w:ascii="Marianne" w:hAnsi="Marianne"/>
                <w:color w:val="000000"/>
                <w:sz w:val="20"/>
              </w:rPr>
              <w:t>Courriel</w:t>
            </w:r>
            <w:r w:rsidRPr="006B3AA2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6B3AA2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95A2E9A" w14:textId="77777777" w:rsidR="006F5E0D" w:rsidRPr="006B3AA2" w:rsidRDefault="006F5E0D" w:rsidP="00F457F0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6B3AA2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</w:tbl>
    <w:p w14:paraId="2C2CB241" w14:textId="77777777" w:rsidR="00EC0403" w:rsidRPr="006B3AA2" w:rsidRDefault="00EC0403" w:rsidP="00162344">
      <w:pPr>
        <w:rPr>
          <w:rFonts w:ascii="Marianne" w:hAnsi="Marianne" w:cs="Arial"/>
          <w:sz w:val="20"/>
        </w:rPr>
      </w:pPr>
    </w:p>
    <w:p w14:paraId="3AC68137" w14:textId="205853F9" w:rsidR="008236A7" w:rsidRPr="006B3AA2" w:rsidRDefault="008236A7" w:rsidP="008236A7">
      <w:pPr>
        <w:shd w:val="clear" w:color="auto" w:fill="DAEEF3" w:themeFill="accent5" w:themeFillTint="33"/>
        <w:rPr>
          <w:rFonts w:ascii="Marianne" w:hAnsi="Marianne" w:cs="Arial"/>
          <w:sz w:val="20"/>
        </w:rPr>
      </w:pPr>
      <w:r w:rsidRPr="006B3AA2">
        <w:rPr>
          <w:rFonts w:ascii="Marianne" w:hAnsi="Marianne" w:cs="Arial"/>
          <w:sz w:val="20"/>
        </w:rPr>
        <w:t>Identification de l’interlocuteur privilégié responsable du suivi du dossier (réponse à l’appel d’offres)</w:t>
      </w:r>
    </w:p>
    <w:tbl>
      <w:tblPr>
        <w:tblW w:w="9629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945"/>
      </w:tblGrid>
      <w:tr w:rsidR="00C22ACB" w:rsidRPr="006B3AA2" w14:paraId="107835E4" w14:textId="77777777" w:rsidTr="00F457F0">
        <w:tc>
          <w:tcPr>
            <w:tcW w:w="2684" w:type="dxa"/>
            <w:shd w:val="clear" w:color="auto" w:fill="auto"/>
            <w:vAlign w:val="center"/>
          </w:tcPr>
          <w:p w14:paraId="41B054BF" w14:textId="7214652B" w:rsidR="00C22ACB" w:rsidRPr="006B3AA2" w:rsidRDefault="00C22ACB" w:rsidP="00F457F0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6B3AA2">
              <w:rPr>
                <w:rFonts w:ascii="Marianne" w:hAnsi="Marianne"/>
                <w:b/>
                <w:bCs/>
                <w:color w:val="000000"/>
                <w:sz w:val="20"/>
              </w:rPr>
              <w:t>Nom Prénom</w:t>
            </w:r>
            <w:r w:rsidRPr="006B3AA2">
              <w:rPr>
                <w:rFonts w:ascii="Calibri" w:hAnsi="Calibri" w:cs="Calibri"/>
                <w:b/>
                <w:bCs/>
                <w:color w:val="000000"/>
                <w:sz w:val="20"/>
              </w:rPr>
              <w:t> </w:t>
            </w:r>
            <w:r w:rsidRPr="006B3AA2">
              <w:rPr>
                <w:rFonts w:ascii="Marianne" w:hAnsi="Marianne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4B009E4" w14:textId="77777777" w:rsidR="00C22ACB" w:rsidRPr="006B3AA2" w:rsidRDefault="00C22ACB" w:rsidP="00F457F0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6B3AA2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C22ACB" w:rsidRPr="006B3AA2" w14:paraId="77528E7B" w14:textId="77777777" w:rsidTr="00F457F0">
        <w:tc>
          <w:tcPr>
            <w:tcW w:w="2684" w:type="dxa"/>
            <w:shd w:val="clear" w:color="auto" w:fill="auto"/>
            <w:vAlign w:val="center"/>
          </w:tcPr>
          <w:p w14:paraId="6EB818EF" w14:textId="4BF09481" w:rsidR="00C22ACB" w:rsidRPr="006B3AA2" w:rsidRDefault="00C22ACB" w:rsidP="00F457F0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6B3AA2">
              <w:rPr>
                <w:rFonts w:ascii="Marianne" w:hAnsi="Marianne"/>
                <w:color w:val="000000"/>
                <w:sz w:val="20"/>
              </w:rPr>
              <w:t>Fonction</w:t>
            </w:r>
            <w:r w:rsidRPr="006B3AA2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6B3AA2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7A17001" w14:textId="77777777" w:rsidR="00C22ACB" w:rsidRPr="006B3AA2" w:rsidRDefault="00C22ACB" w:rsidP="00F457F0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6B3AA2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C22ACB" w:rsidRPr="006B3AA2" w14:paraId="229AB7D2" w14:textId="77777777" w:rsidTr="00F457F0">
        <w:tc>
          <w:tcPr>
            <w:tcW w:w="2684" w:type="dxa"/>
            <w:shd w:val="clear" w:color="auto" w:fill="auto"/>
            <w:vAlign w:val="center"/>
          </w:tcPr>
          <w:p w14:paraId="2980811B" w14:textId="77777777" w:rsidR="00C22ACB" w:rsidRPr="006B3AA2" w:rsidRDefault="00C22ACB" w:rsidP="00F457F0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6B3AA2">
              <w:rPr>
                <w:rFonts w:ascii="Marianne" w:hAnsi="Marianne"/>
                <w:color w:val="000000"/>
                <w:sz w:val="20"/>
              </w:rPr>
              <w:t>Téléphone</w:t>
            </w:r>
            <w:r w:rsidRPr="006B3AA2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6B3AA2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1E5A93F" w14:textId="77777777" w:rsidR="00C22ACB" w:rsidRPr="006B3AA2" w:rsidRDefault="00C22ACB" w:rsidP="00F457F0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6B3AA2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C22ACB" w:rsidRPr="006B3AA2" w14:paraId="4EFBD022" w14:textId="77777777" w:rsidTr="00F457F0">
        <w:tc>
          <w:tcPr>
            <w:tcW w:w="2684" w:type="dxa"/>
            <w:shd w:val="clear" w:color="auto" w:fill="auto"/>
            <w:vAlign w:val="center"/>
          </w:tcPr>
          <w:p w14:paraId="248AB647" w14:textId="77777777" w:rsidR="00C22ACB" w:rsidRPr="006B3AA2" w:rsidRDefault="00C22ACB" w:rsidP="00F457F0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6B3AA2">
              <w:rPr>
                <w:rFonts w:ascii="Marianne" w:hAnsi="Marianne"/>
                <w:color w:val="000000"/>
                <w:sz w:val="20"/>
              </w:rPr>
              <w:t>Courriel</w:t>
            </w:r>
            <w:r w:rsidRPr="006B3AA2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6B3AA2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87F841A" w14:textId="77777777" w:rsidR="00C22ACB" w:rsidRPr="006B3AA2" w:rsidRDefault="00C22ACB" w:rsidP="00F457F0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6B3AA2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</w:tbl>
    <w:p w14:paraId="54EF2FDE" w14:textId="77777777" w:rsidR="00162344" w:rsidRDefault="00162344" w:rsidP="00162344">
      <w:pPr>
        <w:rPr>
          <w:rFonts w:ascii="Marianne" w:hAnsi="Marianne" w:cs="Arial"/>
          <w:i/>
          <w:iCs/>
          <w:sz w:val="20"/>
        </w:rPr>
      </w:pPr>
    </w:p>
    <w:p w14:paraId="64504400" w14:textId="77777777" w:rsidR="00B76009" w:rsidRPr="006B3AA2" w:rsidRDefault="00B76009" w:rsidP="00162344">
      <w:pPr>
        <w:rPr>
          <w:rFonts w:ascii="Marianne" w:hAnsi="Marianne" w:cs="Arial"/>
          <w:i/>
          <w:iCs/>
          <w:sz w:val="20"/>
        </w:rPr>
      </w:pPr>
    </w:p>
    <w:p w14:paraId="09536243" w14:textId="7D67187E" w:rsidR="008A4AA1" w:rsidRPr="006B3AA2" w:rsidRDefault="006B3AA2" w:rsidP="008A4AA1">
      <w:pPr>
        <w:shd w:val="clear" w:color="auto" w:fill="DAEEF3" w:themeFill="accent5" w:themeFillTint="33"/>
        <w:rPr>
          <w:rFonts w:ascii="Marianne" w:hAnsi="Marianne" w:cs="Arial"/>
          <w:b/>
          <w:bCs/>
          <w:sz w:val="24"/>
          <w:szCs w:val="24"/>
        </w:rPr>
      </w:pPr>
      <w:r w:rsidRPr="006B3AA2">
        <w:rPr>
          <w:rFonts w:ascii="Marianne" w:hAnsi="Marianne" w:cs="Arial"/>
          <w:b/>
          <w:bCs/>
          <w:sz w:val="24"/>
          <w:szCs w:val="24"/>
        </w:rPr>
        <w:t>METHODOLOGIE ET MOYENS TECHNIQUES</w:t>
      </w:r>
    </w:p>
    <w:p w14:paraId="6C5B658A" w14:textId="77777777" w:rsidR="008A4AA1" w:rsidRPr="006B3AA2" w:rsidRDefault="008A4AA1" w:rsidP="00162344">
      <w:pPr>
        <w:rPr>
          <w:rFonts w:ascii="Marianne" w:hAnsi="Marianne" w:cs="Arial"/>
          <w:i/>
          <w:iCs/>
          <w:sz w:val="20"/>
        </w:rPr>
      </w:pPr>
    </w:p>
    <w:p w14:paraId="21B0524F" w14:textId="0F9B274F" w:rsidR="006B3AA2" w:rsidRPr="006B3AA2" w:rsidRDefault="00955042" w:rsidP="00955042">
      <w:pP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  <w:r w:rsidRPr="006B3AA2">
        <w:rPr>
          <w:rFonts w:ascii="Marianne" w:eastAsia="Arial" w:hAnsi="Marianne" w:cs="Arial"/>
          <w:color w:val="000000" w:themeColor="text1"/>
          <w:sz w:val="20"/>
        </w:rPr>
        <w:t>Type de matériel utilise pour les prestations</w:t>
      </w:r>
      <w:r>
        <w:rPr>
          <w:rFonts w:ascii="Calibri" w:eastAsia="Arial" w:hAnsi="Calibri" w:cs="Calibri"/>
          <w:color w:val="000000" w:themeColor="text1"/>
          <w:sz w:val="20"/>
        </w:rPr>
        <w:t> </w:t>
      </w:r>
      <w:r>
        <w:rPr>
          <w:rFonts w:ascii="Marianne" w:eastAsia="Arial" w:hAnsi="Marianne" w:cs="Arial"/>
          <w:color w:val="000000" w:themeColor="text1"/>
          <w:sz w:val="20"/>
        </w:rPr>
        <w:t>:</w:t>
      </w:r>
    </w:p>
    <w:p w14:paraId="045255AD" w14:textId="77777777" w:rsidR="006B3AA2" w:rsidRPr="006B3AA2" w:rsidRDefault="006B3AA2" w:rsidP="006B3AA2">
      <w:pPr>
        <w:widowControl w:val="0"/>
        <w:spacing w:after="200" w:line="276" w:lineRule="auto"/>
        <w:rPr>
          <w:rFonts w:ascii="Marianne" w:eastAsia="Arial" w:hAnsi="Marianne" w:cs="Arial"/>
          <w:i/>
          <w:iCs/>
          <w:color w:val="000000" w:themeColor="text1"/>
          <w:sz w:val="20"/>
        </w:rPr>
      </w:pPr>
      <w:r w:rsidRPr="006B3AA2">
        <w:rPr>
          <w:rFonts w:ascii="Marianne" w:eastAsia="Arial" w:hAnsi="Marianne" w:cs="Arial"/>
          <w:i/>
          <w:iCs/>
          <w:sz w:val="20"/>
          <w:lang w:eastAsia="en-US"/>
        </w:rPr>
        <w:t>Ajouter autant de lignes que besoin</w:t>
      </w:r>
    </w:p>
    <w:tbl>
      <w:tblPr>
        <w:tblStyle w:val="Grilledutableau1"/>
        <w:tblW w:w="9923" w:type="dxa"/>
        <w:jc w:val="center"/>
        <w:tblLook w:val="04A0" w:firstRow="1" w:lastRow="0" w:firstColumn="1" w:lastColumn="0" w:noHBand="0" w:noVBand="1"/>
      </w:tblPr>
      <w:tblGrid>
        <w:gridCol w:w="3252"/>
        <w:gridCol w:w="1724"/>
        <w:gridCol w:w="2550"/>
        <w:gridCol w:w="2397"/>
      </w:tblGrid>
      <w:tr w:rsidR="006B3AA2" w:rsidRPr="006B3AA2" w14:paraId="1EF828DF" w14:textId="77777777" w:rsidTr="00BB5FAC">
        <w:trPr>
          <w:trHeight w:val="1270"/>
          <w:jc w:val="center"/>
        </w:trPr>
        <w:tc>
          <w:tcPr>
            <w:tcW w:w="3252" w:type="dxa"/>
            <w:vAlign w:val="center"/>
          </w:tcPr>
          <w:p w14:paraId="65AD916E" w14:textId="77777777" w:rsidR="006B3AA2" w:rsidRPr="006B3AA2" w:rsidRDefault="006B3AA2" w:rsidP="006B3AA2">
            <w:pPr>
              <w:spacing w:after="200" w:line="276" w:lineRule="auto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6B3AA2">
              <w:rPr>
                <w:rFonts w:ascii="Marianne" w:hAnsi="Marianne" w:cs="Arial"/>
                <w:sz w:val="20"/>
                <w:szCs w:val="20"/>
              </w:rPr>
              <w:t>Prestation concernée (nettoyage régulier, vitrerie, nettoyage des labos ou ateliers, shampoing moquettes, métallisation des sols, etc…)</w:t>
            </w:r>
          </w:p>
        </w:tc>
        <w:tc>
          <w:tcPr>
            <w:tcW w:w="1724" w:type="dxa"/>
          </w:tcPr>
          <w:p w14:paraId="4EB12305" w14:textId="77777777" w:rsidR="006B3AA2" w:rsidRPr="006B3AA2" w:rsidRDefault="006B3AA2" w:rsidP="006B3AA2">
            <w:pPr>
              <w:spacing w:after="200" w:line="276" w:lineRule="auto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6B3AA2">
              <w:rPr>
                <w:rFonts w:ascii="Marianne" w:hAnsi="Marianne" w:cs="Arial"/>
                <w:sz w:val="20"/>
                <w:szCs w:val="20"/>
              </w:rPr>
              <w:t xml:space="preserve">Nombre et type de matériels (aspirateurs, monobrosses, autolaveuses, chariots de </w:t>
            </w:r>
            <w:r w:rsidRPr="006B3AA2">
              <w:rPr>
                <w:rFonts w:ascii="Marianne" w:hAnsi="Marianne" w:cs="Arial"/>
                <w:sz w:val="20"/>
                <w:szCs w:val="20"/>
              </w:rPr>
              <w:lastRenderedPageBreak/>
              <w:t>ménage, lave-linge et sèche-linge, etc.…)</w:t>
            </w:r>
          </w:p>
        </w:tc>
        <w:tc>
          <w:tcPr>
            <w:tcW w:w="2550" w:type="dxa"/>
            <w:vAlign w:val="center"/>
          </w:tcPr>
          <w:p w14:paraId="7C994C88" w14:textId="77777777" w:rsidR="006B3AA2" w:rsidRPr="006B3AA2" w:rsidRDefault="006B3AA2" w:rsidP="006B3AA2">
            <w:pPr>
              <w:spacing w:after="200" w:line="276" w:lineRule="auto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6B3AA2">
              <w:rPr>
                <w:rFonts w:ascii="Marianne" w:hAnsi="Marianne" w:cs="Arial"/>
                <w:sz w:val="20"/>
                <w:szCs w:val="20"/>
              </w:rPr>
              <w:lastRenderedPageBreak/>
              <w:t>Caractéristiques des équipements</w:t>
            </w:r>
          </w:p>
        </w:tc>
        <w:tc>
          <w:tcPr>
            <w:tcW w:w="2397" w:type="dxa"/>
            <w:vAlign w:val="center"/>
          </w:tcPr>
          <w:p w14:paraId="2019F5D1" w14:textId="77777777" w:rsidR="006B3AA2" w:rsidRPr="006B3AA2" w:rsidRDefault="006B3AA2" w:rsidP="006B3AA2">
            <w:pPr>
              <w:spacing w:after="200" w:line="276" w:lineRule="auto"/>
              <w:ind w:right="1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6B3AA2">
              <w:rPr>
                <w:rFonts w:ascii="Marianne" w:hAnsi="Marianne" w:cs="Arial"/>
                <w:sz w:val="20"/>
                <w:szCs w:val="20"/>
              </w:rPr>
              <w:t>Visuel (photos)</w:t>
            </w:r>
          </w:p>
        </w:tc>
      </w:tr>
      <w:tr w:rsidR="006B3AA2" w:rsidRPr="006B3AA2" w14:paraId="466FBF53" w14:textId="77777777" w:rsidTr="00BB5FAC">
        <w:trPr>
          <w:trHeight w:val="300"/>
          <w:jc w:val="center"/>
        </w:trPr>
        <w:tc>
          <w:tcPr>
            <w:tcW w:w="3252" w:type="dxa"/>
            <w:vAlign w:val="center"/>
          </w:tcPr>
          <w:p w14:paraId="3144B39A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724" w:type="dxa"/>
            <w:vAlign w:val="center"/>
          </w:tcPr>
          <w:p w14:paraId="33AAE473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3E0AF0E3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397" w:type="dxa"/>
            <w:vAlign w:val="center"/>
          </w:tcPr>
          <w:p w14:paraId="44C7F787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B3AA2" w:rsidRPr="006B3AA2" w14:paraId="5CDDAA68" w14:textId="77777777" w:rsidTr="00BB5FAC">
        <w:trPr>
          <w:trHeight w:val="300"/>
          <w:jc w:val="center"/>
        </w:trPr>
        <w:tc>
          <w:tcPr>
            <w:tcW w:w="3252" w:type="dxa"/>
            <w:vAlign w:val="center"/>
          </w:tcPr>
          <w:p w14:paraId="480B9F5B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724" w:type="dxa"/>
            <w:vAlign w:val="center"/>
          </w:tcPr>
          <w:p w14:paraId="00ED357D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27299E34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397" w:type="dxa"/>
            <w:vAlign w:val="center"/>
          </w:tcPr>
          <w:p w14:paraId="02A707AA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B3AA2" w:rsidRPr="006B3AA2" w14:paraId="23DE628A" w14:textId="77777777" w:rsidTr="00BB5FAC">
        <w:trPr>
          <w:trHeight w:val="300"/>
          <w:jc w:val="center"/>
        </w:trPr>
        <w:tc>
          <w:tcPr>
            <w:tcW w:w="3252" w:type="dxa"/>
            <w:vAlign w:val="center"/>
          </w:tcPr>
          <w:p w14:paraId="3EDF4F55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724" w:type="dxa"/>
            <w:vAlign w:val="center"/>
          </w:tcPr>
          <w:p w14:paraId="17F34620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6AD5EFB9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397" w:type="dxa"/>
            <w:vAlign w:val="center"/>
          </w:tcPr>
          <w:p w14:paraId="2C5A6B98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B3AA2" w:rsidRPr="006B3AA2" w14:paraId="64328DC0" w14:textId="77777777" w:rsidTr="00BB5FAC">
        <w:trPr>
          <w:trHeight w:val="300"/>
          <w:jc w:val="center"/>
        </w:trPr>
        <w:tc>
          <w:tcPr>
            <w:tcW w:w="3252" w:type="dxa"/>
            <w:vAlign w:val="center"/>
          </w:tcPr>
          <w:p w14:paraId="25770414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724" w:type="dxa"/>
            <w:vAlign w:val="center"/>
          </w:tcPr>
          <w:p w14:paraId="61E432BA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0A7B0402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397" w:type="dxa"/>
            <w:vAlign w:val="center"/>
          </w:tcPr>
          <w:p w14:paraId="2C556C90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B3AA2" w:rsidRPr="006B3AA2" w14:paraId="36C789DE" w14:textId="77777777" w:rsidTr="00BB5FAC">
        <w:trPr>
          <w:trHeight w:val="300"/>
          <w:jc w:val="center"/>
        </w:trPr>
        <w:tc>
          <w:tcPr>
            <w:tcW w:w="3252" w:type="dxa"/>
            <w:vAlign w:val="center"/>
          </w:tcPr>
          <w:p w14:paraId="0274FCDC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724" w:type="dxa"/>
            <w:vAlign w:val="center"/>
          </w:tcPr>
          <w:p w14:paraId="5D152BEF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10434985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397" w:type="dxa"/>
            <w:vAlign w:val="center"/>
          </w:tcPr>
          <w:p w14:paraId="006827B2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B3AA2" w:rsidRPr="006B3AA2" w14:paraId="7F2FEB00" w14:textId="77777777" w:rsidTr="00BB5FAC">
        <w:trPr>
          <w:trHeight w:val="300"/>
          <w:jc w:val="center"/>
        </w:trPr>
        <w:tc>
          <w:tcPr>
            <w:tcW w:w="3252" w:type="dxa"/>
            <w:vAlign w:val="center"/>
          </w:tcPr>
          <w:p w14:paraId="2000D7F4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724" w:type="dxa"/>
            <w:vAlign w:val="center"/>
          </w:tcPr>
          <w:p w14:paraId="5B696662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7589A706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397" w:type="dxa"/>
            <w:vAlign w:val="center"/>
          </w:tcPr>
          <w:p w14:paraId="3CD980D3" w14:textId="77777777" w:rsidR="006B3AA2" w:rsidRPr="006B3AA2" w:rsidRDefault="006B3AA2" w:rsidP="006B3AA2">
            <w:pPr>
              <w:spacing w:after="200" w:line="276" w:lineRule="auto"/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1390A6D1" w14:textId="77777777" w:rsidR="002A1D9F" w:rsidRDefault="002A1D9F" w:rsidP="002A1D9F">
      <w:pPr>
        <w:widowControl w:val="0"/>
        <w:suppressAutoHyphens/>
        <w:autoSpaceDE w:val="0"/>
        <w:spacing w:before="480" w:after="200" w:line="360" w:lineRule="auto"/>
        <w:contextualSpacing/>
        <w:jc w:val="left"/>
        <w:rPr>
          <w:rFonts w:ascii="Marianne" w:eastAsia="Arial" w:hAnsi="Marianne" w:cs="Arial"/>
          <w:b/>
          <w:bCs/>
          <w:sz w:val="20"/>
          <w:lang w:eastAsia="en-US"/>
        </w:rPr>
      </w:pPr>
    </w:p>
    <w:p w14:paraId="6F7339A2" w14:textId="77777777" w:rsidR="006B3AA2" w:rsidRPr="006B3AA2" w:rsidRDefault="006B3AA2" w:rsidP="006B3AA2">
      <w:pP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  <w:r w:rsidRPr="006B3AA2">
        <w:rPr>
          <w:rFonts w:ascii="Marianne" w:eastAsia="Arial" w:hAnsi="Marianne" w:cs="Arial"/>
          <w:color w:val="000000" w:themeColor="text1"/>
          <w:sz w:val="20"/>
        </w:rPr>
        <w:t>Méthodologie pour la réalisation de la prestation suivant les familles de locaux</w:t>
      </w:r>
      <w:r w:rsidRPr="006B3AA2">
        <w:rPr>
          <w:rFonts w:ascii="Calibri" w:eastAsia="Arial" w:hAnsi="Calibri" w:cs="Calibri"/>
          <w:color w:val="000000" w:themeColor="text1"/>
          <w:sz w:val="20"/>
        </w:rPr>
        <w:t> </w:t>
      </w:r>
      <w:r w:rsidRPr="006B3AA2">
        <w:rPr>
          <w:rFonts w:ascii="Marianne" w:eastAsia="Arial" w:hAnsi="Marianne" w:cs="Arial"/>
          <w:color w:val="000000" w:themeColor="text1"/>
          <w:sz w:val="20"/>
        </w:rPr>
        <w:t>:</w:t>
      </w:r>
    </w:p>
    <w:p w14:paraId="3276E161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15B124E0" w14:textId="77777777" w:rsid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4EC1945C" w14:textId="77777777" w:rsidR="002A1D9F" w:rsidRDefault="002A1D9F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128AFA49" w14:textId="77777777" w:rsidR="002A1D9F" w:rsidRDefault="002A1D9F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24A5C992" w14:textId="77777777" w:rsidR="002A1D9F" w:rsidRPr="006B3AA2" w:rsidRDefault="002A1D9F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47E068A9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071BF995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574288F7" w14:textId="77777777" w:rsidR="006B3AA2" w:rsidRPr="006B3AA2" w:rsidRDefault="006B3AA2" w:rsidP="006B3AA2">
      <w:pP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2E8D62A5" w14:textId="72D4C14F" w:rsidR="006B3AA2" w:rsidRPr="006B3AA2" w:rsidRDefault="006B3AA2" w:rsidP="006B3AA2">
      <w:pPr>
        <w:spacing w:line="360" w:lineRule="auto"/>
        <w:textAlignment w:val="baseline"/>
        <w:rPr>
          <w:rFonts w:ascii="Marianne" w:eastAsia="Arial" w:hAnsi="Marianne" w:cs="Arial"/>
          <w:color w:val="000000" w:themeColor="text1"/>
          <w:sz w:val="20"/>
        </w:rPr>
      </w:pPr>
      <w:r w:rsidRPr="006B3AA2">
        <w:rPr>
          <w:rFonts w:ascii="Marianne" w:eastAsia="Arial" w:hAnsi="Marianne" w:cs="Arial"/>
          <w:color w:val="000000" w:themeColor="text1"/>
          <w:sz w:val="20"/>
        </w:rPr>
        <w:t>Modèle de fiche relative aux consignes de sécurité et à l’utilisation des produits</w:t>
      </w:r>
      <w:r w:rsidR="002A1D9F">
        <w:rPr>
          <w:rFonts w:ascii="Calibri" w:eastAsia="Arial" w:hAnsi="Calibri" w:cs="Calibri"/>
          <w:color w:val="000000" w:themeColor="text1"/>
          <w:sz w:val="20"/>
        </w:rPr>
        <w:t> </w:t>
      </w:r>
      <w:r w:rsidR="002A1D9F">
        <w:rPr>
          <w:rFonts w:ascii="Marianne" w:eastAsia="Arial" w:hAnsi="Marianne" w:cs="Arial"/>
          <w:color w:val="000000" w:themeColor="text1"/>
          <w:sz w:val="20"/>
        </w:rPr>
        <w:t>:</w:t>
      </w:r>
    </w:p>
    <w:p w14:paraId="010E1189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13C37416" w14:textId="77777777" w:rsid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3C63212D" w14:textId="77777777" w:rsidR="002A1D9F" w:rsidRDefault="002A1D9F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10E5F045" w14:textId="77777777" w:rsidR="002A1D9F" w:rsidRPr="006B3AA2" w:rsidRDefault="002A1D9F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4C493620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2FAE4F91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4D2F390E" w14:textId="77777777" w:rsidR="006B3AA2" w:rsidRPr="006B3AA2" w:rsidRDefault="006B3AA2" w:rsidP="006B3AA2">
      <w:pPr>
        <w:spacing w:line="360" w:lineRule="auto"/>
        <w:ind w:left="426" w:firstLine="708"/>
        <w:textAlignment w:val="baseline"/>
        <w:rPr>
          <w:rFonts w:ascii="Marianne" w:eastAsia="Arial" w:hAnsi="Marianne" w:cs="Arial"/>
          <w:color w:val="000000" w:themeColor="text1"/>
          <w:sz w:val="20"/>
        </w:rPr>
      </w:pPr>
    </w:p>
    <w:p w14:paraId="27AC9D96" w14:textId="77777777" w:rsidR="006B3AA2" w:rsidRPr="006B3AA2" w:rsidRDefault="006B3AA2" w:rsidP="006B3AA2">
      <w:pPr>
        <w:spacing w:line="360" w:lineRule="auto"/>
        <w:textAlignment w:val="baseline"/>
        <w:rPr>
          <w:rFonts w:ascii="Marianne" w:eastAsia="Arial" w:hAnsi="Marianne" w:cs="Arial"/>
          <w:color w:val="000000" w:themeColor="text1"/>
          <w:sz w:val="20"/>
        </w:rPr>
      </w:pPr>
      <w:r w:rsidRPr="006B3AA2">
        <w:rPr>
          <w:rFonts w:ascii="Marianne" w:eastAsia="Arial" w:hAnsi="Marianne" w:cs="Arial"/>
          <w:color w:val="000000" w:themeColor="text1"/>
          <w:sz w:val="20"/>
        </w:rPr>
        <w:t>Modalités de suivi et de contrôles des prestations conformément aux dispositions du CCTP</w:t>
      </w:r>
      <w:r w:rsidRPr="006B3AA2">
        <w:rPr>
          <w:rFonts w:ascii="Calibri" w:eastAsia="Arial" w:hAnsi="Calibri" w:cs="Calibri"/>
          <w:color w:val="000000" w:themeColor="text1"/>
          <w:sz w:val="20"/>
        </w:rPr>
        <w:t> </w:t>
      </w:r>
      <w:r w:rsidRPr="006B3AA2">
        <w:rPr>
          <w:rFonts w:ascii="Marianne" w:eastAsia="Arial" w:hAnsi="Marianne" w:cs="Arial"/>
          <w:color w:val="000000" w:themeColor="text1"/>
          <w:sz w:val="20"/>
        </w:rPr>
        <w:t>:</w:t>
      </w:r>
    </w:p>
    <w:p w14:paraId="2426529E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6D3C4A0B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3CF16F3F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1545A96B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2C812612" w14:textId="77777777" w:rsidR="006B3AA2" w:rsidRPr="006B3AA2" w:rsidRDefault="006B3AA2" w:rsidP="006B3AA2">
      <w:pPr>
        <w:spacing w:line="360" w:lineRule="auto"/>
        <w:textAlignment w:val="baseline"/>
        <w:rPr>
          <w:rFonts w:ascii="Marianne" w:eastAsia="Arial" w:hAnsi="Marianne" w:cs="Arial"/>
          <w:color w:val="000000" w:themeColor="text1"/>
          <w:sz w:val="20"/>
        </w:rPr>
      </w:pPr>
    </w:p>
    <w:p w14:paraId="719E3CDB" w14:textId="4D7C4724" w:rsidR="006B3AA2" w:rsidRPr="006B3AA2" w:rsidRDefault="006B3AA2" w:rsidP="006B3AA2">
      <w:pPr>
        <w:widowControl w:val="0"/>
        <w:suppressAutoHyphens/>
        <w:autoSpaceDE w:val="0"/>
        <w:spacing w:line="360" w:lineRule="auto"/>
        <w:rPr>
          <w:rFonts w:ascii="Marianne" w:eastAsia="Arial" w:hAnsi="Marianne" w:cs="Arial"/>
          <w:sz w:val="20"/>
          <w:lang w:eastAsia="en-US"/>
        </w:rPr>
      </w:pPr>
      <w:r w:rsidRPr="006B3AA2">
        <w:rPr>
          <w:rFonts w:ascii="Marianne" w:eastAsia="Arial" w:hAnsi="Marianne" w:cs="Arial"/>
          <w:color w:val="000000" w:themeColor="text1"/>
          <w:sz w:val="20"/>
          <w:lang w:eastAsia="en-US"/>
        </w:rPr>
        <w:t>Mod</w:t>
      </w:r>
      <w:r w:rsidR="002A1D9F">
        <w:rPr>
          <w:rFonts w:ascii="Marianne" w:eastAsia="Arial" w:hAnsi="Marianne" w:cs="Arial"/>
          <w:color w:val="000000" w:themeColor="text1"/>
          <w:sz w:val="20"/>
          <w:lang w:eastAsia="en-US"/>
        </w:rPr>
        <w:t>alité de mise en place du</w:t>
      </w:r>
      <w:r w:rsidRPr="006B3AA2">
        <w:rPr>
          <w:rFonts w:ascii="Marianne" w:eastAsia="Arial" w:hAnsi="Marianne" w:cs="Arial"/>
          <w:color w:val="000000" w:themeColor="text1"/>
          <w:sz w:val="20"/>
          <w:lang w:eastAsia="en-US"/>
        </w:rPr>
        <w:t xml:space="preserve"> cahier de liaison et de présence</w:t>
      </w:r>
      <w:r w:rsidRPr="006B3AA2">
        <w:rPr>
          <w:rFonts w:ascii="Calibri" w:eastAsia="Arial" w:hAnsi="Calibri" w:cs="Calibri"/>
          <w:color w:val="000000" w:themeColor="text1"/>
          <w:sz w:val="20"/>
          <w:lang w:eastAsia="en-US"/>
        </w:rPr>
        <w:t> </w:t>
      </w:r>
      <w:r w:rsidRPr="006B3AA2">
        <w:rPr>
          <w:rFonts w:ascii="Marianne" w:eastAsia="Arial" w:hAnsi="Marianne" w:cs="Arial"/>
          <w:color w:val="000000" w:themeColor="text1"/>
          <w:sz w:val="20"/>
          <w:lang w:eastAsia="en-US"/>
        </w:rPr>
        <w:t>ou équivalent dématérialisé :</w:t>
      </w:r>
    </w:p>
    <w:p w14:paraId="5E917FDD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0EE3271E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3B60579B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7A0DA780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43FA93AB" w14:textId="77777777" w:rsidR="00C61896" w:rsidRDefault="00C61896" w:rsidP="00C61896">
      <w:pPr>
        <w:widowControl w:val="0"/>
        <w:suppressAutoHyphens/>
        <w:autoSpaceDE w:val="0"/>
        <w:spacing w:line="360" w:lineRule="auto"/>
        <w:rPr>
          <w:rFonts w:ascii="Marianne" w:eastAsia="Arial" w:hAnsi="Marianne" w:cs="Arial"/>
          <w:color w:val="000000" w:themeColor="text1"/>
          <w:sz w:val="20"/>
          <w:lang w:eastAsia="en-US"/>
        </w:rPr>
      </w:pPr>
    </w:p>
    <w:p w14:paraId="292C48AC" w14:textId="41FEF11F" w:rsidR="00C61896" w:rsidRPr="006B3AA2" w:rsidRDefault="00C61896" w:rsidP="00C61896">
      <w:pPr>
        <w:widowControl w:val="0"/>
        <w:suppressAutoHyphens/>
        <w:autoSpaceDE w:val="0"/>
        <w:spacing w:line="360" w:lineRule="auto"/>
        <w:rPr>
          <w:rFonts w:ascii="Marianne" w:eastAsia="Arial" w:hAnsi="Marianne" w:cs="Arial"/>
          <w:sz w:val="20"/>
          <w:lang w:eastAsia="en-US"/>
        </w:rPr>
      </w:pPr>
      <w:r>
        <w:rPr>
          <w:rFonts w:ascii="Marianne" w:eastAsia="Arial" w:hAnsi="Marianne" w:cs="Arial"/>
          <w:color w:val="000000" w:themeColor="text1"/>
          <w:sz w:val="20"/>
          <w:lang w:eastAsia="en-US"/>
        </w:rPr>
        <w:t>Modèle de</w:t>
      </w:r>
      <w:r w:rsidRPr="006B3AA2">
        <w:rPr>
          <w:rFonts w:ascii="Marianne" w:eastAsia="Arial" w:hAnsi="Marianne" w:cs="Arial"/>
          <w:color w:val="000000" w:themeColor="text1"/>
          <w:sz w:val="20"/>
          <w:lang w:eastAsia="en-US"/>
        </w:rPr>
        <w:t xml:space="preserve"> cahier de liaison et de présence</w:t>
      </w:r>
      <w:r w:rsidRPr="006B3AA2">
        <w:rPr>
          <w:rFonts w:ascii="Calibri" w:eastAsia="Arial" w:hAnsi="Calibri" w:cs="Calibri"/>
          <w:color w:val="000000" w:themeColor="text1"/>
          <w:sz w:val="20"/>
          <w:lang w:eastAsia="en-US"/>
        </w:rPr>
        <w:t> </w:t>
      </w:r>
      <w:r w:rsidRPr="006B3AA2">
        <w:rPr>
          <w:rFonts w:ascii="Marianne" w:eastAsia="Arial" w:hAnsi="Marianne" w:cs="Arial"/>
          <w:color w:val="000000" w:themeColor="text1"/>
          <w:sz w:val="20"/>
          <w:lang w:eastAsia="en-US"/>
        </w:rPr>
        <w:t>ou équivalent dématérialisé :</w:t>
      </w:r>
    </w:p>
    <w:p w14:paraId="22ECA6E8" w14:textId="77777777" w:rsidR="00C61896" w:rsidRPr="006B3AA2" w:rsidRDefault="00C61896" w:rsidP="00C61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6BCBE380" w14:textId="77777777" w:rsidR="00C61896" w:rsidRPr="006B3AA2" w:rsidRDefault="00C61896" w:rsidP="00C61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07E3A1CF" w14:textId="77777777" w:rsidR="00C61896" w:rsidRPr="006B3AA2" w:rsidRDefault="00C61896" w:rsidP="00C61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42C342DD" w14:textId="77777777" w:rsidR="00C61896" w:rsidRPr="006B3AA2" w:rsidRDefault="00C61896" w:rsidP="00C61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78DFE3AA" w14:textId="77777777" w:rsidR="006B3AA2" w:rsidRPr="006B3AA2" w:rsidRDefault="006B3AA2" w:rsidP="006B3AA2">
      <w:pPr>
        <w:widowControl w:val="0"/>
        <w:suppressAutoHyphens/>
        <w:autoSpaceDE w:val="0"/>
        <w:spacing w:line="360" w:lineRule="auto"/>
        <w:rPr>
          <w:rFonts w:ascii="Marianne" w:eastAsia="Arial" w:hAnsi="Marianne" w:cs="Arial"/>
          <w:color w:val="000000" w:themeColor="text1"/>
          <w:sz w:val="20"/>
          <w:lang w:eastAsia="en-US"/>
        </w:rPr>
      </w:pPr>
    </w:p>
    <w:p w14:paraId="402DEEDD" w14:textId="77777777" w:rsidR="006B3AA2" w:rsidRPr="006B3AA2" w:rsidRDefault="006B3AA2" w:rsidP="006B3AA2">
      <w:pPr>
        <w:widowControl w:val="0"/>
        <w:suppressAutoHyphens/>
        <w:autoSpaceDE w:val="0"/>
        <w:spacing w:line="360" w:lineRule="auto"/>
        <w:rPr>
          <w:rFonts w:ascii="Marianne" w:eastAsia="Arial" w:hAnsi="Marianne" w:cs="Arial"/>
          <w:sz w:val="20"/>
          <w:lang w:eastAsia="en-US"/>
        </w:rPr>
      </w:pPr>
      <w:r w:rsidRPr="006B3AA2">
        <w:rPr>
          <w:rFonts w:ascii="Marianne" w:eastAsia="Arial" w:hAnsi="Marianne" w:cs="Arial"/>
          <w:color w:val="000000" w:themeColor="text1"/>
          <w:sz w:val="20"/>
          <w:lang w:eastAsia="en-US"/>
        </w:rPr>
        <w:t>Modèle de compte-rendu mensuel ou trimestriel</w:t>
      </w:r>
      <w:r w:rsidRPr="006B3AA2">
        <w:rPr>
          <w:rFonts w:ascii="Calibri" w:eastAsia="Arial" w:hAnsi="Calibri" w:cs="Calibri"/>
          <w:color w:val="000000" w:themeColor="text1"/>
          <w:sz w:val="20"/>
          <w:lang w:eastAsia="en-US"/>
        </w:rPr>
        <w:t> </w:t>
      </w:r>
      <w:r w:rsidRPr="006B3AA2">
        <w:rPr>
          <w:rFonts w:ascii="Marianne" w:eastAsia="Arial" w:hAnsi="Marianne" w:cs="Arial"/>
          <w:color w:val="000000" w:themeColor="text1"/>
          <w:sz w:val="20"/>
          <w:lang w:eastAsia="en-US"/>
        </w:rPr>
        <w:t>:</w:t>
      </w:r>
    </w:p>
    <w:p w14:paraId="3D3162BC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2AA5A6F5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3002C49F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753DC367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5D7E36BC" w14:textId="77777777" w:rsidR="006B3AA2" w:rsidRPr="006B3AA2" w:rsidRDefault="006B3AA2" w:rsidP="006B3AA2">
      <w:pPr>
        <w:widowControl w:val="0"/>
        <w:suppressAutoHyphens/>
        <w:autoSpaceDE w:val="0"/>
        <w:spacing w:line="360" w:lineRule="auto"/>
        <w:rPr>
          <w:rFonts w:ascii="Marianne" w:eastAsia="Arial" w:hAnsi="Marianne" w:cs="Arial"/>
          <w:color w:val="000000" w:themeColor="text1"/>
          <w:sz w:val="20"/>
          <w:lang w:eastAsia="en-US"/>
        </w:rPr>
      </w:pPr>
    </w:p>
    <w:p w14:paraId="4E06AEED" w14:textId="77777777" w:rsidR="006B3AA2" w:rsidRPr="006B3AA2" w:rsidRDefault="006B3AA2" w:rsidP="006B3AA2">
      <w:pPr>
        <w:widowControl w:val="0"/>
        <w:suppressAutoHyphens/>
        <w:autoSpaceDE w:val="0"/>
        <w:spacing w:line="360" w:lineRule="auto"/>
        <w:rPr>
          <w:rFonts w:ascii="Marianne" w:eastAsia="Arial" w:hAnsi="Marianne" w:cs="Arial"/>
          <w:sz w:val="20"/>
          <w:lang w:eastAsia="en-US"/>
        </w:rPr>
      </w:pPr>
      <w:r w:rsidRPr="006B3AA2">
        <w:rPr>
          <w:rFonts w:ascii="Marianne" w:eastAsia="Arial" w:hAnsi="Marianne" w:cs="Arial"/>
          <w:color w:val="000000" w:themeColor="text1"/>
          <w:sz w:val="20"/>
          <w:lang w:eastAsia="en-US"/>
        </w:rPr>
        <w:t>Modèle de bilan annuel</w:t>
      </w:r>
      <w:r w:rsidRPr="006B3AA2">
        <w:rPr>
          <w:rFonts w:ascii="Calibri" w:eastAsia="Arial" w:hAnsi="Calibri" w:cs="Calibri"/>
          <w:color w:val="000000" w:themeColor="text1"/>
          <w:sz w:val="20"/>
          <w:lang w:eastAsia="en-US"/>
        </w:rPr>
        <w:t> </w:t>
      </w:r>
      <w:r w:rsidRPr="006B3AA2">
        <w:rPr>
          <w:rFonts w:ascii="Marianne" w:eastAsia="Arial" w:hAnsi="Marianne" w:cs="Arial"/>
          <w:color w:val="000000" w:themeColor="text1"/>
          <w:sz w:val="20"/>
          <w:lang w:eastAsia="en-US"/>
        </w:rPr>
        <w:t>:</w:t>
      </w:r>
    </w:p>
    <w:p w14:paraId="717191C3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2CF1D39C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544FE58E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18266948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14A1A9D4" w14:textId="77777777" w:rsidR="006B3AA2" w:rsidRPr="006B3AA2" w:rsidRDefault="006B3AA2" w:rsidP="006B3AA2">
      <w:pP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18FCE61C" w14:textId="77777777" w:rsidR="006B3AA2" w:rsidRPr="006B3AA2" w:rsidRDefault="006B3AA2" w:rsidP="006B3AA2">
      <w:pP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  <w:r w:rsidRPr="006B3AA2">
        <w:rPr>
          <w:rFonts w:ascii="Marianne" w:eastAsia="Arial" w:hAnsi="Marianne" w:cs="Arial"/>
          <w:color w:val="000000" w:themeColor="text1"/>
          <w:sz w:val="20"/>
        </w:rPr>
        <w:t>Méthodologie de planification des prestations</w:t>
      </w:r>
      <w:r w:rsidRPr="006B3AA2">
        <w:rPr>
          <w:rFonts w:ascii="Calibri" w:eastAsia="Arial" w:hAnsi="Calibri" w:cs="Calibri"/>
          <w:color w:val="000000" w:themeColor="text1"/>
          <w:sz w:val="20"/>
        </w:rPr>
        <w:t> </w:t>
      </w:r>
      <w:r w:rsidRPr="006B3AA2">
        <w:rPr>
          <w:rFonts w:ascii="Marianne" w:eastAsia="Arial" w:hAnsi="Marianne" w:cs="Arial"/>
          <w:color w:val="000000" w:themeColor="text1"/>
          <w:sz w:val="20"/>
        </w:rPr>
        <w:t>:</w:t>
      </w:r>
    </w:p>
    <w:p w14:paraId="39148D93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64880C3A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524A0661" w14:textId="6AA35A3A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7CE393FF" w14:textId="77777777" w:rsidR="006B3AA2" w:rsidRPr="006B3AA2" w:rsidRDefault="006B3AA2" w:rsidP="006B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41B198E5" w14:textId="77777777" w:rsidR="006B3AA2" w:rsidRDefault="006B3AA2" w:rsidP="006B3AA2">
      <w:pPr>
        <w:spacing w:line="360" w:lineRule="auto"/>
        <w:rPr>
          <w:rFonts w:ascii="Marianne" w:eastAsia="Arial" w:hAnsi="Marianne" w:cs="Arial"/>
          <w:i/>
          <w:iCs/>
          <w:szCs w:val="22"/>
          <w:lang w:eastAsia="en-US"/>
        </w:rPr>
      </w:pPr>
    </w:p>
    <w:p w14:paraId="1AFFF6D5" w14:textId="64EBDF0A" w:rsidR="00A72F8D" w:rsidRPr="006B3AA2" w:rsidRDefault="00A72F8D" w:rsidP="00A72F8D">
      <w:pPr>
        <w:shd w:val="clear" w:color="auto" w:fill="DAEEF3" w:themeFill="accent5" w:themeFillTint="33"/>
        <w:rPr>
          <w:rFonts w:ascii="Marianne" w:hAnsi="Marianne" w:cs="Arial"/>
          <w:b/>
          <w:bCs/>
          <w:sz w:val="24"/>
          <w:szCs w:val="24"/>
        </w:rPr>
      </w:pPr>
      <w:r>
        <w:rPr>
          <w:rFonts w:ascii="Marianne" w:hAnsi="Marianne" w:cs="Arial"/>
          <w:b/>
          <w:bCs/>
          <w:sz w:val="24"/>
          <w:szCs w:val="24"/>
        </w:rPr>
        <w:t>ORGANISATION DES MOYENS HUMAINS</w:t>
      </w:r>
    </w:p>
    <w:p w14:paraId="5839EA36" w14:textId="77777777" w:rsidR="00955042" w:rsidRDefault="00955042" w:rsidP="00955042">
      <w:pPr>
        <w:spacing w:line="360" w:lineRule="auto"/>
        <w:rPr>
          <w:rFonts w:ascii="Marianne" w:eastAsia="Arial" w:hAnsi="Marianne" w:cs="Arial"/>
          <w:sz w:val="20"/>
          <w:lang w:eastAsia="en-US"/>
        </w:rPr>
      </w:pPr>
    </w:p>
    <w:p w14:paraId="04D02D06" w14:textId="6561139A" w:rsidR="00955042" w:rsidRPr="00955042" w:rsidRDefault="00955042" w:rsidP="00955042">
      <w:pPr>
        <w:spacing w:line="360" w:lineRule="auto"/>
        <w:rPr>
          <w:rFonts w:ascii="Marianne" w:eastAsia="Arial" w:hAnsi="Marianne" w:cs="Arial"/>
          <w:sz w:val="20"/>
          <w:lang w:eastAsia="en-US"/>
        </w:rPr>
      </w:pPr>
      <w:r w:rsidRPr="00955042">
        <w:rPr>
          <w:rFonts w:ascii="Marianne" w:eastAsia="Arial" w:hAnsi="Marianne" w:cs="Arial"/>
          <w:sz w:val="20"/>
          <w:lang w:eastAsia="en-US"/>
        </w:rPr>
        <w:t>Moyens humains déployés y compris le personnel non œuvrant</w:t>
      </w:r>
      <w:r w:rsidRPr="00955042">
        <w:rPr>
          <w:rFonts w:ascii="Calibri" w:eastAsia="Arial" w:hAnsi="Calibri" w:cs="Calibri"/>
          <w:sz w:val="20"/>
          <w:lang w:eastAsia="en-US"/>
        </w:rPr>
        <w:t> </w:t>
      </w:r>
      <w:r w:rsidRPr="00955042">
        <w:rPr>
          <w:rFonts w:ascii="Marianne" w:eastAsia="Arial" w:hAnsi="Marianne" w:cs="Arial"/>
          <w:sz w:val="20"/>
          <w:lang w:eastAsia="en-US"/>
        </w:rPr>
        <w:t>:</w:t>
      </w:r>
    </w:p>
    <w:tbl>
      <w:tblPr>
        <w:tblStyle w:val="Grilledutableau"/>
        <w:tblW w:w="9629" w:type="dxa"/>
        <w:jc w:val="center"/>
        <w:tblLook w:val="04A0" w:firstRow="1" w:lastRow="0" w:firstColumn="1" w:lastColumn="0" w:noHBand="0" w:noVBand="1"/>
      </w:tblPr>
      <w:tblGrid>
        <w:gridCol w:w="3022"/>
        <w:gridCol w:w="3500"/>
        <w:gridCol w:w="3107"/>
      </w:tblGrid>
      <w:tr w:rsidR="00955042" w:rsidRPr="00955042" w14:paraId="45FE30CF" w14:textId="7FF7CC0C" w:rsidTr="00955042">
        <w:trPr>
          <w:jc w:val="center"/>
        </w:trPr>
        <w:tc>
          <w:tcPr>
            <w:tcW w:w="3022" w:type="dxa"/>
            <w:vAlign w:val="center"/>
          </w:tcPr>
          <w:p w14:paraId="7D3FC24E" w14:textId="77777777" w:rsidR="00955042" w:rsidRPr="00955042" w:rsidRDefault="00955042" w:rsidP="00955042">
            <w:pPr>
              <w:spacing w:line="360" w:lineRule="auto"/>
              <w:rPr>
                <w:rFonts w:ascii="Marianne" w:eastAsia="Arial" w:hAnsi="Marianne" w:cs="Arial"/>
                <w:sz w:val="20"/>
                <w:lang w:eastAsia="en-US"/>
              </w:rPr>
            </w:pPr>
            <w:r w:rsidRPr="00955042">
              <w:rPr>
                <w:rFonts w:ascii="Marianne" w:eastAsia="Arial" w:hAnsi="Marianne" w:cs="Arial"/>
                <w:sz w:val="20"/>
                <w:lang w:eastAsia="en-US"/>
              </w:rPr>
              <w:t>Effectif prévu (nombre de personnes)</w:t>
            </w:r>
          </w:p>
        </w:tc>
        <w:tc>
          <w:tcPr>
            <w:tcW w:w="3500" w:type="dxa"/>
            <w:vAlign w:val="center"/>
          </w:tcPr>
          <w:p w14:paraId="120E346F" w14:textId="77777777" w:rsidR="00955042" w:rsidRPr="00955042" w:rsidRDefault="00955042" w:rsidP="00955042">
            <w:pPr>
              <w:spacing w:line="360" w:lineRule="auto"/>
              <w:jc w:val="center"/>
              <w:rPr>
                <w:rFonts w:ascii="Marianne" w:eastAsia="Arial" w:hAnsi="Marianne" w:cs="Arial"/>
                <w:sz w:val="20"/>
                <w:lang w:eastAsia="en-US"/>
              </w:rPr>
            </w:pPr>
            <w:r w:rsidRPr="00955042">
              <w:rPr>
                <w:rFonts w:ascii="Marianne" w:eastAsia="Arial" w:hAnsi="Marianne" w:cs="Arial"/>
                <w:sz w:val="20"/>
                <w:lang w:eastAsia="en-US"/>
              </w:rPr>
              <w:t>Qualification</w:t>
            </w:r>
          </w:p>
        </w:tc>
        <w:tc>
          <w:tcPr>
            <w:tcW w:w="3107" w:type="dxa"/>
            <w:vAlign w:val="center"/>
          </w:tcPr>
          <w:p w14:paraId="605BD8E6" w14:textId="5FF3E2E5" w:rsidR="00955042" w:rsidRPr="00955042" w:rsidRDefault="00955042" w:rsidP="00955042">
            <w:pPr>
              <w:spacing w:line="360" w:lineRule="auto"/>
              <w:jc w:val="center"/>
              <w:rPr>
                <w:rFonts w:ascii="Marianne" w:eastAsia="Arial" w:hAnsi="Marianne" w:cs="Arial"/>
                <w:sz w:val="20"/>
                <w:lang w:eastAsia="en-US"/>
              </w:rPr>
            </w:pPr>
            <w:r>
              <w:rPr>
                <w:rFonts w:ascii="Marianne" w:eastAsia="Arial" w:hAnsi="Marianne" w:cs="Arial"/>
                <w:sz w:val="20"/>
                <w:lang w:eastAsia="en-US"/>
              </w:rPr>
              <w:t>Fonction</w:t>
            </w:r>
          </w:p>
        </w:tc>
      </w:tr>
      <w:tr w:rsidR="00955042" w:rsidRPr="00955042" w14:paraId="057DEC47" w14:textId="1F989FD1" w:rsidTr="00955042">
        <w:trPr>
          <w:trHeight w:val="746"/>
          <w:jc w:val="center"/>
        </w:trPr>
        <w:tc>
          <w:tcPr>
            <w:tcW w:w="3022" w:type="dxa"/>
            <w:vAlign w:val="center"/>
          </w:tcPr>
          <w:p w14:paraId="43A34EAA" w14:textId="77777777" w:rsidR="00955042" w:rsidRPr="00955042" w:rsidRDefault="00955042" w:rsidP="00955042">
            <w:pPr>
              <w:spacing w:line="360" w:lineRule="auto"/>
              <w:rPr>
                <w:rFonts w:ascii="Marianne" w:eastAsia="Arial" w:hAnsi="Marianne" w:cs="Arial"/>
                <w:sz w:val="20"/>
                <w:lang w:eastAsia="en-US"/>
              </w:rPr>
            </w:pPr>
          </w:p>
        </w:tc>
        <w:tc>
          <w:tcPr>
            <w:tcW w:w="3500" w:type="dxa"/>
            <w:vAlign w:val="center"/>
          </w:tcPr>
          <w:p w14:paraId="6B0DA4F3" w14:textId="77777777" w:rsidR="00955042" w:rsidRPr="00955042" w:rsidRDefault="00955042" w:rsidP="00955042">
            <w:pPr>
              <w:spacing w:line="360" w:lineRule="auto"/>
              <w:rPr>
                <w:rFonts w:ascii="Marianne" w:eastAsia="Arial" w:hAnsi="Marianne" w:cs="Arial"/>
                <w:sz w:val="20"/>
                <w:lang w:eastAsia="en-US"/>
              </w:rPr>
            </w:pPr>
          </w:p>
        </w:tc>
        <w:tc>
          <w:tcPr>
            <w:tcW w:w="3107" w:type="dxa"/>
          </w:tcPr>
          <w:p w14:paraId="3D37E88C" w14:textId="77777777" w:rsidR="00955042" w:rsidRPr="00955042" w:rsidRDefault="00955042" w:rsidP="00955042">
            <w:pPr>
              <w:spacing w:line="360" w:lineRule="auto"/>
              <w:rPr>
                <w:rFonts w:ascii="Marianne" w:eastAsia="Arial" w:hAnsi="Marianne" w:cs="Arial"/>
                <w:sz w:val="20"/>
                <w:lang w:eastAsia="en-US"/>
              </w:rPr>
            </w:pPr>
          </w:p>
        </w:tc>
      </w:tr>
      <w:tr w:rsidR="00955042" w:rsidRPr="00955042" w14:paraId="42642ABB" w14:textId="249C049A" w:rsidTr="00955042">
        <w:trPr>
          <w:trHeight w:val="746"/>
          <w:jc w:val="center"/>
        </w:trPr>
        <w:tc>
          <w:tcPr>
            <w:tcW w:w="3022" w:type="dxa"/>
            <w:vAlign w:val="center"/>
          </w:tcPr>
          <w:p w14:paraId="4ADE05C8" w14:textId="77777777" w:rsidR="00955042" w:rsidRPr="00955042" w:rsidRDefault="00955042" w:rsidP="00955042">
            <w:pPr>
              <w:spacing w:line="360" w:lineRule="auto"/>
              <w:rPr>
                <w:rFonts w:ascii="Marianne" w:eastAsia="Arial" w:hAnsi="Marianne" w:cs="Arial"/>
                <w:sz w:val="20"/>
                <w:lang w:eastAsia="en-US"/>
              </w:rPr>
            </w:pPr>
          </w:p>
        </w:tc>
        <w:tc>
          <w:tcPr>
            <w:tcW w:w="3500" w:type="dxa"/>
            <w:vAlign w:val="center"/>
          </w:tcPr>
          <w:p w14:paraId="4290A704" w14:textId="77777777" w:rsidR="00955042" w:rsidRPr="00955042" w:rsidRDefault="00955042" w:rsidP="00955042">
            <w:pPr>
              <w:spacing w:line="360" w:lineRule="auto"/>
              <w:rPr>
                <w:rFonts w:ascii="Marianne" w:eastAsia="Arial" w:hAnsi="Marianne" w:cs="Arial"/>
                <w:sz w:val="20"/>
                <w:lang w:eastAsia="en-US"/>
              </w:rPr>
            </w:pPr>
          </w:p>
        </w:tc>
        <w:tc>
          <w:tcPr>
            <w:tcW w:w="3107" w:type="dxa"/>
          </w:tcPr>
          <w:p w14:paraId="10694517" w14:textId="77777777" w:rsidR="00955042" w:rsidRPr="00955042" w:rsidRDefault="00955042" w:rsidP="00955042">
            <w:pPr>
              <w:spacing w:line="360" w:lineRule="auto"/>
              <w:rPr>
                <w:rFonts w:ascii="Marianne" w:eastAsia="Arial" w:hAnsi="Marianne" w:cs="Arial"/>
                <w:sz w:val="20"/>
                <w:lang w:eastAsia="en-US"/>
              </w:rPr>
            </w:pPr>
          </w:p>
        </w:tc>
      </w:tr>
      <w:tr w:rsidR="00955042" w:rsidRPr="00955042" w14:paraId="79196CB9" w14:textId="12202EDF" w:rsidTr="00955042">
        <w:trPr>
          <w:trHeight w:val="746"/>
          <w:jc w:val="center"/>
        </w:trPr>
        <w:tc>
          <w:tcPr>
            <w:tcW w:w="3022" w:type="dxa"/>
            <w:vAlign w:val="center"/>
          </w:tcPr>
          <w:p w14:paraId="17C81F74" w14:textId="77777777" w:rsidR="00955042" w:rsidRPr="00955042" w:rsidRDefault="00955042" w:rsidP="00955042">
            <w:pPr>
              <w:spacing w:line="360" w:lineRule="auto"/>
              <w:rPr>
                <w:rFonts w:ascii="Marianne" w:eastAsia="Arial" w:hAnsi="Marianne" w:cs="Arial"/>
                <w:sz w:val="20"/>
                <w:lang w:eastAsia="en-US"/>
              </w:rPr>
            </w:pPr>
          </w:p>
        </w:tc>
        <w:tc>
          <w:tcPr>
            <w:tcW w:w="3500" w:type="dxa"/>
            <w:vAlign w:val="center"/>
          </w:tcPr>
          <w:p w14:paraId="736B5E9C" w14:textId="77777777" w:rsidR="00955042" w:rsidRPr="00955042" w:rsidRDefault="00955042" w:rsidP="00955042">
            <w:pPr>
              <w:spacing w:line="360" w:lineRule="auto"/>
              <w:rPr>
                <w:rFonts w:ascii="Marianne" w:eastAsia="Arial" w:hAnsi="Marianne" w:cs="Arial"/>
                <w:sz w:val="20"/>
                <w:lang w:eastAsia="en-US"/>
              </w:rPr>
            </w:pPr>
          </w:p>
        </w:tc>
        <w:tc>
          <w:tcPr>
            <w:tcW w:w="3107" w:type="dxa"/>
          </w:tcPr>
          <w:p w14:paraId="77B2CC8B" w14:textId="77777777" w:rsidR="00955042" w:rsidRPr="00955042" w:rsidRDefault="00955042" w:rsidP="00955042">
            <w:pPr>
              <w:spacing w:line="360" w:lineRule="auto"/>
              <w:rPr>
                <w:rFonts w:ascii="Marianne" w:eastAsia="Arial" w:hAnsi="Marianne" w:cs="Arial"/>
                <w:sz w:val="20"/>
                <w:lang w:eastAsia="en-US"/>
              </w:rPr>
            </w:pPr>
          </w:p>
        </w:tc>
      </w:tr>
      <w:tr w:rsidR="00955042" w:rsidRPr="00955042" w14:paraId="2D323ADD" w14:textId="041AD48D" w:rsidTr="00955042">
        <w:trPr>
          <w:trHeight w:val="752"/>
          <w:jc w:val="center"/>
        </w:trPr>
        <w:tc>
          <w:tcPr>
            <w:tcW w:w="3022" w:type="dxa"/>
            <w:vAlign w:val="center"/>
          </w:tcPr>
          <w:p w14:paraId="5F6CDE54" w14:textId="77777777" w:rsidR="00955042" w:rsidRPr="00955042" w:rsidRDefault="00955042" w:rsidP="00955042">
            <w:pPr>
              <w:spacing w:line="360" w:lineRule="auto"/>
              <w:rPr>
                <w:rFonts w:ascii="Marianne" w:eastAsia="Arial" w:hAnsi="Marianne" w:cs="Arial"/>
                <w:sz w:val="20"/>
                <w:lang w:eastAsia="en-US"/>
              </w:rPr>
            </w:pPr>
          </w:p>
        </w:tc>
        <w:tc>
          <w:tcPr>
            <w:tcW w:w="3500" w:type="dxa"/>
            <w:vAlign w:val="center"/>
          </w:tcPr>
          <w:p w14:paraId="6E9A36B9" w14:textId="77777777" w:rsidR="00955042" w:rsidRPr="00955042" w:rsidRDefault="00955042" w:rsidP="00955042">
            <w:pPr>
              <w:spacing w:line="360" w:lineRule="auto"/>
              <w:rPr>
                <w:rFonts w:ascii="Marianne" w:eastAsia="Arial" w:hAnsi="Marianne" w:cs="Arial"/>
                <w:sz w:val="20"/>
                <w:lang w:eastAsia="en-US"/>
              </w:rPr>
            </w:pPr>
          </w:p>
        </w:tc>
        <w:tc>
          <w:tcPr>
            <w:tcW w:w="3107" w:type="dxa"/>
          </w:tcPr>
          <w:p w14:paraId="1458E6A3" w14:textId="77777777" w:rsidR="00955042" w:rsidRPr="00955042" w:rsidRDefault="00955042" w:rsidP="00955042">
            <w:pPr>
              <w:spacing w:line="360" w:lineRule="auto"/>
              <w:rPr>
                <w:rFonts w:ascii="Marianne" w:eastAsia="Arial" w:hAnsi="Marianne" w:cs="Arial"/>
                <w:sz w:val="20"/>
                <w:lang w:eastAsia="en-US"/>
              </w:rPr>
            </w:pPr>
          </w:p>
        </w:tc>
      </w:tr>
      <w:tr w:rsidR="00955042" w:rsidRPr="00955042" w14:paraId="77F76F53" w14:textId="0A3094D0" w:rsidTr="00955042">
        <w:trPr>
          <w:trHeight w:val="746"/>
          <w:jc w:val="center"/>
        </w:trPr>
        <w:tc>
          <w:tcPr>
            <w:tcW w:w="3022" w:type="dxa"/>
            <w:vAlign w:val="center"/>
          </w:tcPr>
          <w:p w14:paraId="7B08FA3C" w14:textId="77777777" w:rsidR="00955042" w:rsidRPr="00955042" w:rsidRDefault="00955042" w:rsidP="00955042">
            <w:pPr>
              <w:spacing w:line="360" w:lineRule="auto"/>
              <w:rPr>
                <w:rFonts w:ascii="Marianne" w:eastAsia="Arial" w:hAnsi="Marianne" w:cs="Arial"/>
                <w:sz w:val="20"/>
                <w:lang w:eastAsia="en-US"/>
              </w:rPr>
            </w:pPr>
          </w:p>
        </w:tc>
        <w:tc>
          <w:tcPr>
            <w:tcW w:w="3500" w:type="dxa"/>
            <w:vAlign w:val="center"/>
          </w:tcPr>
          <w:p w14:paraId="2274DAB7" w14:textId="77777777" w:rsidR="00955042" w:rsidRPr="00955042" w:rsidRDefault="00955042" w:rsidP="00955042">
            <w:pPr>
              <w:spacing w:line="360" w:lineRule="auto"/>
              <w:rPr>
                <w:rFonts w:ascii="Marianne" w:eastAsia="Arial" w:hAnsi="Marianne" w:cs="Arial"/>
                <w:sz w:val="20"/>
                <w:lang w:eastAsia="en-US"/>
              </w:rPr>
            </w:pPr>
          </w:p>
        </w:tc>
        <w:tc>
          <w:tcPr>
            <w:tcW w:w="3107" w:type="dxa"/>
          </w:tcPr>
          <w:p w14:paraId="04C9B879" w14:textId="77777777" w:rsidR="00955042" w:rsidRPr="00955042" w:rsidRDefault="00955042" w:rsidP="00955042">
            <w:pPr>
              <w:spacing w:line="360" w:lineRule="auto"/>
              <w:rPr>
                <w:rFonts w:ascii="Marianne" w:eastAsia="Arial" w:hAnsi="Marianne" w:cs="Arial"/>
                <w:sz w:val="20"/>
                <w:lang w:eastAsia="en-US"/>
              </w:rPr>
            </w:pPr>
          </w:p>
        </w:tc>
      </w:tr>
      <w:tr w:rsidR="00955042" w:rsidRPr="00955042" w14:paraId="7BD8CC9C" w14:textId="7DFCD4C9" w:rsidTr="00955042">
        <w:trPr>
          <w:trHeight w:val="930"/>
          <w:jc w:val="center"/>
        </w:trPr>
        <w:tc>
          <w:tcPr>
            <w:tcW w:w="3022" w:type="dxa"/>
            <w:vAlign w:val="center"/>
          </w:tcPr>
          <w:p w14:paraId="6A76C2FA" w14:textId="77777777" w:rsidR="00955042" w:rsidRPr="00955042" w:rsidRDefault="00955042" w:rsidP="00955042">
            <w:pPr>
              <w:spacing w:line="360" w:lineRule="auto"/>
              <w:rPr>
                <w:rFonts w:ascii="Marianne" w:eastAsia="Arial" w:hAnsi="Marianne" w:cs="Arial"/>
                <w:sz w:val="20"/>
                <w:lang w:eastAsia="en-US"/>
              </w:rPr>
            </w:pPr>
          </w:p>
        </w:tc>
        <w:tc>
          <w:tcPr>
            <w:tcW w:w="3500" w:type="dxa"/>
            <w:vAlign w:val="center"/>
          </w:tcPr>
          <w:p w14:paraId="6922EC86" w14:textId="77777777" w:rsidR="00955042" w:rsidRPr="00955042" w:rsidRDefault="00955042" w:rsidP="00955042">
            <w:pPr>
              <w:spacing w:line="360" w:lineRule="auto"/>
              <w:rPr>
                <w:rFonts w:ascii="Marianne" w:eastAsia="Arial" w:hAnsi="Marianne" w:cs="Arial"/>
                <w:sz w:val="20"/>
                <w:lang w:eastAsia="en-US"/>
              </w:rPr>
            </w:pPr>
          </w:p>
        </w:tc>
        <w:tc>
          <w:tcPr>
            <w:tcW w:w="3107" w:type="dxa"/>
          </w:tcPr>
          <w:p w14:paraId="677C0B8B" w14:textId="77777777" w:rsidR="00955042" w:rsidRPr="00955042" w:rsidRDefault="00955042" w:rsidP="00955042">
            <w:pPr>
              <w:spacing w:line="360" w:lineRule="auto"/>
              <w:rPr>
                <w:rFonts w:ascii="Marianne" w:eastAsia="Arial" w:hAnsi="Marianne" w:cs="Arial"/>
                <w:sz w:val="20"/>
                <w:lang w:eastAsia="en-US"/>
              </w:rPr>
            </w:pPr>
          </w:p>
        </w:tc>
      </w:tr>
    </w:tbl>
    <w:p w14:paraId="472E6725" w14:textId="77777777" w:rsidR="00955042" w:rsidRPr="00955042" w:rsidRDefault="00955042" w:rsidP="00955042">
      <w:pPr>
        <w:spacing w:line="360" w:lineRule="auto"/>
        <w:rPr>
          <w:rFonts w:ascii="Marianne" w:eastAsia="Arial" w:hAnsi="Marianne" w:cs="Arial"/>
          <w:sz w:val="20"/>
          <w:lang w:eastAsia="en-US"/>
        </w:rPr>
      </w:pPr>
    </w:p>
    <w:p w14:paraId="5A37D4A0" w14:textId="77777777" w:rsidR="00955042" w:rsidRPr="00955042" w:rsidRDefault="00955042" w:rsidP="00955042">
      <w:pPr>
        <w:spacing w:line="360" w:lineRule="auto"/>
        <w:rPr>
          <w:rFonts w:ascii="Marianne" w:eastAsia="Arial" w:hAnsi="Marianne" w:cs="Arial"/>
          <w:sz w:val="20"/>
          <w:lang w:eastAsia="en-US"/>
        </w:rPr>
      </w:pPr>
      <w:r w:rsidRPr="00955042">
        <w:rPr>
          <w:rFonts w:ascii="Marianne" w:eastAsia="Arial" w:hAnsi="Marianne" w:cs="Arial"/>
          <w:sz w:val="20"/>
          <w:lang w:eastAsia="en-US"/>
        </w:rPr>
        <w:t>Mesures mises en place pour assurer la continuité de service lors de l’absence d’un agent</w:t>
      </w:r>
      <w:r w:rsidRPr="00955042">
        <w:rPr>
          <w:rFonts w:ascii="Calibri" w:eastAsia="Arial" w:hAnsi="Calibri" w:cs="Calibri"/>
          <w:sz w:val="20"/>
          <w:lang w:eastAsia="en-US"/>
        </w:rPr>
        <w:t> </w:t>
      </w:r>
      <w:r w:rsidRPr="00955042">
        <w:rPr>
          <w:rFonts w:ascii="Marianne" w:eastAsia="Arial" w:hAnsi="Marianne" w:cs="Arial"/>
          <w:sz w:val="20"/>
          <w:lang w:eastAsia="en-US"/>
        </w:rPr>
        <w:t>:</w:t>
      </w:r>
    </w:p>
    <w:p w14:paraId="06643F17" w14:textId="77777777" w:rsidR="00955042" w:rsidRPr="006B3AA2" w:rsidRDefault="00955042" w:rsidP="00955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4ED4F6B3" w14:textId="77777777" w:rsidR="00955042" w:rsidRPr="006B3AA2" w:rsidRDefault="00955042" w:rsidP="00955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5B090459" w14:textId="77777777" w:rsidR="00955042" w:rsidRPr="006B3AA2" w:rsidRDefault="00955042" w:rsidP="00955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03F8A393" w14:textId="77777777" w:rsidR="00955042" w:rsidRPr="006B3AA2" w:rsidRDefault="00955042" w:rsidP="00955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66E6086F" w14:textId="77777777" w:rsidR="00955042" w:rsidRDefault="00955042" w:rsidP="00955042">
      <w:pPr>
        <w:spacing w:line="360" w:lineRule="auto"/>
        <w:rPr>
          <w:rFonts w:ascii="Marianne" w:eastAsia="Arial" w:hAnsi="Marianne" w:cs="Arial"/>
          <w:sz w:val="20"/>
          <w:lang w:eastAsia="en-US"/>
        </w:rPr>
      </w:pPr>
    </w:p>
    <w:p w14:paraId="4C9F481B" w14:textId="6E4EFA52" w:rsidR="00955042" w:rsidRPr="00955042" w:rsidRDefault="00955042" w:rsidP="00955042">
      <w:pPr>
        <w:spacing w:line="360" w:lineRule="auto"/>
        <w:rPr>
          <w:rFonts w:ascii="Marianne" w:eastAsia="Arial" w:hAnsi="Marianne" w:cs="Arial"/>
          <w:sz w:val="20"/>
          <w:lang w:eastAsia="en-US"/>
        </w:rPr>
      </w:pPr>
      <w:r w:rsidRPr="00955042">
        <w:rPr>
          <w:rFonts w:ascii="Marianne" w:eastAsia="Arial" w:hAnsi="Marianne" w:cs="Arial"/>
          <w:sz w:val="20"/>
          <w:lang w:eastAsia="en-US"/>
        </w:rPr>
        <w:t>Gestion des congés</w:t>
      </w:r>
      <w:r w:rsidRPr="00955042">
        <w:rPr>
          <w:rFonts w:ascii="Calibri" w:eastAsia="Arial" w:hAnsi="Calibri" w:cs="Calibri"/>
          <w:sz w:val="20"/>
          <w:lang w:eastAsia="en-US"/>
        </w:rPr>
        <w:t> </w:t>
      </w:r>
      <w:r w:rsidRPr="00955042">
        <w:rPr>
          <w:rFonts w:ascii="Marianne" w:eastAsia="Arial" w:hAnsi="Marianne" w:cs="Arial"/>
          <w:sz w:val="20"/>
          <w:lang w:eastAsia="en-US"/>
        </w:rPr>
        <w:t>:</w:t>
      </w:r>
    </w:p>
    <w:p w14:paraId="21DE72DA" w14:textId="77777777" w:rsidR="00955042" w:rsidRPr="006B3AA2" w:rsidRDefault="00955042" w:rsidP="00955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  <w:bookmarkStart w:id="1" w:name="_Hlk200028790"/>
    </w:p>
    <w:p w14:paraId="6DE8D794" w14:textId="77777777" w:rsidR="00955042" w:rsidRPr="006B3AA2" w:rsidRDefault="00955042" w:rsidP="00955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18A3466C" w14:textId="77777777" w:rsidR="00955042" w:rsidRPr="006B3AA2" w:rsidRDefault="00955042" w:rsidP="00955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p w14:paraId="4AD1683D" w14:textId="77777777" w:rsidR="00955042" w:rsidRPr="006B3AA2" w:rsidRDefault="00955042" w:rsidP="009550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Marianne" w:eastAsia="Arial" w:hAnsi="Marianne" w:cs="Arial"/>
          <w:color w:val="000000" w:themeColor="text1"/>
          <w:sz w:val="20"/>
        </w:rPr>
      </w:pPr>
    </w:p>
    <w:bookmarkEnd w:id="1"/>
    <w:p w14:paraId="076C42BF" w14:textId="77777777" w:rsidR="008A4AA1" w:rsidRDefault="008A4AA1" w:rsidP="00162344">
      <w:pPr>
        <w:rPr>
          <w:rFonts w:ascii="Marianne" w:hAnsi="Marianne" w:cs="Arial"/>
          <w:i/>
          <w:iCs/>
          <w:sz w:val="20"/>
        </w:rPr>
      </w:pPr>
    </w:p>
    <w:p w14:paraId="1CCFA1A5" w14:textId="64B54695" w:rsidR="00E65912" w:rsidRPr="00E65912" w:rsidRDefault="00E65912" w:rsidP="00E65912">
      <w:pPr>
        <w:shd w:val="clear" w:color="auto" w:fill="DAEEF3" w:themeFill="accent5" w:themeFillTint="33"/>
        <w:rPr>
          <w:rFonts w:ascii="Marianne" w:hAnsi="Marianne" w:cs="Arial"/>
          <w:b/>
          <w:bCs/>
          <w:sz w:val="24"/>
          <w:szCs w:val="24"/>
        </w:rPr>
      </w:pPr>
      <w:r w:rsidRPr="00E65912">
        <w:rPr>
          <w:rFonts w:ascii="Marianne" w:hAnsi="Marianne" w:cs="Arial"/>
          <w:b/>
          <w:bCs/>
          <w:sz w:val="24"/>
          <w:szCs w:val="24"/>
        </w:rPr>
        <w:t>DISPOSITIONS PRISES EN MATIERE DE FORMATION, D’ENCADREMENT TECHNIQUE DU PERSONNEL</w:t>
      </w:r>
    </w:p>
    <w:p w14:paraId="6B395CAB" w14:textId="563515C6" w:rsidR="000E03A9" w:rsidRDefault="000E03A9" w:rsidP="000E03A9">
      <w:pPr>
        <w:rPr>
          <w:rFonts w:ascii="Marianne" w:hAnsi="Marianne" w:cs="Arial"/>
          <w:sz w:val="20"/>
        </w:rPr>
      </w:pPr>
    </w:p>
    <w:p w14:paraId="5D936522" w14:textId="34A149B0" w:rsidR="0056517C" w:rsidRPr="0056517C" w:rsidRDefault="0056517C" w:rsidP="0056517C">
      <w:pPr>
        <w:spacing w:line="360" w:lineRule="auto"/>
        <w:rPr>
          <w:rFonts w:ascii="Marianne" w:eastAsia="Arial" w:hAnsi="Marianne" w:cs="Arial"/>
          <w:sz w:val="20"/>
          <w:lang w:eastAsia="en-US"/>
        </w:rPr>
      </w:pPr>
      <w:r w:rsidRPr="0056517C">
        <w:rPr>
          <w:rFonts w:ascii="Marianne" w:eastAsia="Arial" w:hAnsi="Marianne" w:cs="Arial"/>
          <w:sz w:val="20"/>
          <w:lang w:eastAsia="en-US"/>
        </w:rPr>
        <w:t xml:space="preserve">Process et fréquence de formation du personnel sur </w:t>
      </w:r>
      <w:r w:rsidR="00634451">
        <w:rPr>
          <w:rFonts w:ascii="Marianne" w:eastAsia="Arial" w:hAnsi="Marianne" w:cs="Arial"/>
          <w:sz w:val="20"/>
          <w:lang w:eastAsia="en-US"/>
        </w:rPr>
        <w:t xml:space="preserve">la réalisation des prestations, </w:t>
      </w:r>
      <w:r w:rsidRPr="0056517C">
        <w:rPr>
          <w:rFonts w:ascii="Marianne" w:eastAsia="Arial" w:hAnsi="Marianne" w:cs="Arial"/>
          <w:sz w:val="20"/>
          <w:lang w:eastAsia="en-US"/>
        </w:rPr>
        <w:t xml:space="preserve">l’utilisation du matériel, utilisation raisonnée des produits, </w:t>
      </w:r>
      <w:r w:rsidR="00634451">
        <w:rPr>
          <w:rFonts w:ascii="Marianne" w:eastAsia="Arial" w:hAnsi="Marianne" w:cs="Arial"/>
          <w:sz w:val="20"/>
          <w:lang w:eastAsia="en-US"/>
        </w:rPr>
        <w:t>plan de formation, etc.</w:t>
      </w:r>
    </w:p>
    <w:p w14:paraId="7A9BBC70" w14:textId="77777777" w:rsidR="0056517C" w:rsidRDefault="0056517C" w:rsidP="0056517C">
      <w:pPr>
        <w:pStyle w:val="NormalWeb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before="0" w:after="0" w:line="360" w:lineRule="auto"/>
        <w:jc w:val="both"/>
        <w:rPr>
          <w:rFonts w:ascii="Arial" w:eastAsia="Arial" w:hAnsi="Arial" w:cs="Arial"/>
          <w:color w:val="000000" w:themeColor="text1"/>
        </w:rPr>
      </w:pPr>
    </w:p>
    <w:p w14:paraId="439914E4" w14:textId="77777777" w:rsidR="0056517C" w:rsidRDefault="0056517C" w:rsidP="0056517C">
      <w:pPr>
        <w:pStyle w:val="NormalWeb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before="0" w:after="0" w:line="360" w:lineRule="auto"/>
        <w:jc w:val="both"/>
        <w:rPr>
          <w:rFonts w:ascii="Arial" w:eastAsia="Arial" w:hAnsi="Arial" w:cs="Arial"/>
          <w:color w:val="000000" w:themeColor="text1"/>
        </w:rPr>
      </w:pPr>
    </w:p>
    <w:p w14:paraId="62C34093" w14:textId="77777777" w:rsidR="0056517C" w:rsidRDefault="0056517C" w:rsidP="0056517C">
      <w:pPr>
        <w:pStyle w:val="NormalWeb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before="0" w:after="0" w:line="360" w:lineRule="auto"/>
        <w:jc w:val="both"/>
        <w:rPr>
          <w:rFonts w:ascii="Arial" w:eastAsia="Arial" w:hAnsi="Arial" w:cs="Arial"/>
          <w:color w:val="000000" w:themeColor="text1"/>
        </w:rPr>
      </w:pPr>
    </w:p>
    <w:p w14:paraId="779127C2" w14:textId="77777777" w:rsidR="0056517C" w:rsidRDefault="0056517C" w:rsidP="0056517C">
      <w:pPr>
        <w:pStyle w:val="NormalWeb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before="0" w:after="0" w:line="360" w:lineRule="auto"/>
        <w:jc w:val="both"/>
        <w:rPr>
          <w:rFonts w:ascii="Arial" w:eastAsia="Arial" w:hAnsi="Arial" w:cs="Arial"/>
          <w:color w:val="000000" w:themeColor="text1"/>
        </w:rPr>
      </w:pPr>
    </w:p>
    <w:p w14:paraId="0E0C9AF6" w14:textId="77777777" w:rsidR="00E5355C" w:rsidRDefault="00E5355C" w:rsidP="000E03A9">
      <w:pPr>
        <w:rPr>
          <w:rFonts w:ascii="Marianne" w:hAnsi="Marianne" w:cs="Arial"/>
          <w:sz w:val="20"/>
        </w:rPr>
      </w:pPr>
    </w:p>
    <w:p w14:paraId="38A1CAE6" w14:textId="2107C55C" w:rsidR="00E5355C" w:rsidRPr="00E5355C" w:rsidRDefault="00E5355C" w:rsidP="00E5355C">
      <w:pPr>
        <w:shd w:val="clear" w:color="auto" w:fill="DAEEF3" w:themeFill="accent5" w:themeFillTint="33"/>
        <w:rPr>
          <w:rFonts w:ascii="Marianne" w:hAnsi="Marianne" w:cs="Arial"/>
          <w:b/>
          <w:bCs/>
          <w:sz w:val="24"/>
          <w:szCs w:val="24"/>
        </w:rPr>
      </w:pPr>
      <w:r w:rsidRPr="00E5355C">
        <w:rPr>
          <w:rFonts w:ascii="Marianne" w:hAnsi="Marianne" w:cs="Arial"/>
          <w:b/>
          <w:bCs/>
          <w:sz w:val="24"/>
          <w:szCs w:val="24"/>
        </w:rPr>
        <w:t>PERFORMANCE EN MATIERE DE RESPECT ET PROTECTION DE L'ENVIRONNEMENT</w:t>
      </w:r>
    </w:p>
    <w:p w14:paraId="1527F2FF" w14:textId="77777777" w:rsidR="00E5355C" w:rsidRPr="006B3AA2" w:rsidRDefault="00E5355C" w:rsidP="000E03A9">
      <w:pPr>
        <w:rPr>
          <w:rFonts w:ascii="Marianne" w:hAnsi="Marianne" w:cs="Arial"/>
          <w:sz w:val="20"/>
        </w:rPr>
      </w:pPr>
    </w:p>
    <w:p w14:paraId="36F8D982" w14:textId="1B2586AB" w:rsidR="00B92ED5" w:rsidRPr="00B92ED5" w:rsidRDefault="00B92ED5" w:rsidP="00B92ED5">
      <w:pPr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D</w:t>
      </w:r>
      <w:r w:rsidRPr="00B92ED5">
        <w:rPr>
          <w:rFonts w:ascii="Marianne" w:hAnsi="Marianne" w:cs="Arial"/>
          <w:sz w:val="20"/>
        </w:rPr>
        <w:t>émarche RSE dans le cadre de l'exécution du contrat, notamment en ce qui concerne l'aspect environnemental de la prestation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 w:cs="Arial"/>
          <w:sz w:val="20"/>
        </w:rPr>
        <w:t>:</w:t>
      </w:r>
    </w:p>
    <w:p w14:paraId="0C837BA8" w14:textId="448668D5" w:rsidR="000C0DC0" w:rsidRPr="006B3AA2" w:rsidRDefault="000C0DC0" w:rsidP="00B92E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236C5104" w14:textId="35A0EAB4" w:rsidR="00915940" w:rsidRPr="006B3AA2" w:rsidRDefault="00915940" w:rsidP="00B92E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2C79D0C0" w14:textId="77777777" w:rsidR="00692B0D" w:rsidRPr="006B3AA2" w:rsidRDefault="00692B0D" w:rsidP="00B92E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2E5BC4B2" w14:textId="77777777" w:rsidR="00692B0D" w:rsidRPr="006B3AA2" w:rsidRDefault="00692B0D" w:rsidP="00B92E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376BA0AF" w14:textId="77777777" w:rsidR="00692B0D" w:rsidRPr="006B3AA2" w:rsidRDefault="00692B0D" w:rsidP="00B92E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1C59EB59" w14:textId="77777777" w:rsidR="00692B0D" w:rsidRPr="006B3AA2" w:rsidRDefault="00692B0D" w:rsidP="00B92E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20A12010" w14:textId="64EF8F91" w:rsidR="00915940" w:rsidRPr="006B3AA2" w:rsidRDefault="00915940" w:rsidP="00B92E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25122804" w14:textId="77777777" w:rsidR="00915940" w:rsidRPr="006B3AA2" w:rsidRDefault="00915940" w:rsidP="00B92E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460D5DFE" w14:textId="55FA275E" w:rsidR="00915940" w:rsidRPr="006B3AA2" w:rsidRDefault="00915940" w:rsidP="00B92E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49CB3203" w14:textId="77777777" w:rsidR="000C0DC0" w:rsidRPr="006B3AA2" w:rsidRDefault="000C0DC0" w:rsidP="000C0DC0">
      <w:pPr>
        <w:rPr>
          <w:rFonts w:ascii="Marianne" w:hAnsi="Marianne" w:cs="Arial"/>
          <w:sz w:val="20"/>
        </w:rPr>
      </w:pPr>
    </w:p>
    <w:p w14:paraId="3FED885E" w14:textId="1EC928B0" w:rsidR="00380631" w:rsidRPr="00380631" w:rsidRDefault="00380631" w:rsidP="00380631">
      <w:pPr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M</w:t>
      </w:r>
      <w:r w:rsidRPr="00380631">
        <w:rPr>
          <w:rFonts w:ascii="Marianne" w:hAnsi="Marianne" w:cs="Arial"/>
          <w:sz w:val="20"/>
        </w:rPr>
        <w:t>esures prises en faveur de la biodiversité y compris la gestion durable des ressources naturelles et la préservation des écosystèmes</w:t>
      </w:r>
    </w:p>
    <w:p w14:paraId="27BD979F" w14:textId="5719FCBD" w:rsidR="000C0DC0" w:rsidRPr="006B3AA2" w:rsidRDefault="000C0DC0" w:rsidP="00380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4A5109C7" w14:textId="77777777" w:rsidR="00915940" w:rsidRPr="006B3AA2" w:rsidRDefault="00915940" w:rsidP="00380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35A9DCA4" w14:textId="77777777" w:rsidR="00915940" w:rsidRPr="006B3AA2" w:rsidRDefault="00915940" w:rsidP="00380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4D73E353" w14:textId="77777777" w:rsidR="00692B0D" w:rsidRPr="006B3AA2" w:rsidRDefault="00692B0D" w:rsidP="00380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706ABAD4" w14:textId="77777777" w:rsidR="00692B0D" w:rsidRPr="006B3AA2" w:rsidRDefault="00692B0D" w:rsidP="00380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752D8BA8" w14:textId="77777777" w:rsidR="00692B0D" w:rsidRPr="006B3AA2" w:rsidRDefault="00692B0D" w:rsidP="00380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760C4219" w14:textId="77777777" w:rsidR="00692B0D" w:rsidRPr="006B3AA2" w:rsidRDefault="00692B0D" w:rsidP="00380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65AA853B" w14:textId="77777777" w:rsidR="00692B0D" w:rsidRPr="006B3AA2" w:rsidRDefault="00692B0D" w:rsidP="00380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341A6AA1" w14:textId="77777777" w:rsidR="00915940" w:rsidRPr="006B3AA2" w:rsidRDefault="00915940" w:rsidP="00380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73197A64" w14:textId="77777777" w:rsidR="00915940" w:rsidRPr="006B3AA2" w:rsidRDefault="00915940" w:rsidP="00380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60A72D32" w14:textId="77777777" w:rsidR="000C0DC0" w:rsidRPr="006B3AA2" w:rsidRDefault="000C0DC0" w:rsidP="000C0DC0">
      <w:pPr>
        <w:rPr>
          <w:rFonts w:ascii="Marianne" w:hAnsi="Marianne" w:cs="Arial"/>
          <w:sz w:val="20"/>
        </w:rPr>
      </w:pPr>
    </w:p>
    <w:p w14:paraId="14A59E4C" w14:textId="41889011" w:rsidR="005D0EB9" w:rsidRPr="005D0EB9" w:rsidRDefault="00381AED" w:rsidP="005D0EB9">
      <w:pPr>
        <w:rPr>
          <w:rFonts w:ascii="Marianne" w:hAnsi="Marianne" w:cs="Arial"/>
          <w:sz w:val="20"/>
        </w:rPr>
      </w:pPr>
      <w:r w:rsidRPr="005D0EB9">
        <w:rPr>
          <w:rFonts w:ascii="Marianne" w:hAnsi="Marianne" w:cs="Arial"/>
          <w:sz w:val="20"/>
        </w:rPr>
        <w:t xml:space="preserve">Produits écolabels </w:t>
      </w:r>
      <w:r>
        <w:rPr>
          <w:rFonts w:ascii="Marianne" w:hAnsi="Marianne" w:cs="Arial"/>
          <w:sz w:val="20"/>
        </w:rPr>
        <w:t>e</w:t>
      </w:r>
      <w:r w:rsidR="005D0EB9" w:rsidRPr="005D0EB9">
        <w:rPr>
          <w:rFonts w:ascii="Marianne" w:hAnsi="Marianne" w:cs="Arial"/>
          <w:sz w:val="20"/>
        </w:rPr>
        <w:t>mployés pour la réalisation de la prestation</w:t>
      </w:r>
      <w:r w:rsidR="005D0EB9" w:rsidRPr="005D0EB9">
        <w:rPr>
          <w:rFonts w:ascii="Calibri" w:hAnsi="Calibri" w:cs="Calibri"/>
          <w:sz w:val="20"/>
        </w:rPr>
        <w:t> </w:t>
      </w:r>
      <w:r w:rsidR="005D0EB9" w:rsidRPr="005D0EB9">
        <w:rPr>
          <w:rFonts w:ascii="Marianne" w:hAnsi="Marianne" w:cs="Arial"/>
          <w:sz w:val="20"/>
        </w:rPr>
        <w:t>:</w:t>
      </w:r>
    </w:p>
    <w:p w14:paraId="3DA6847E" w14:textId="2151DD06" w:rsidR="00DC3D5A" w:rsidRPr="005D0EB9" w:rsidRDefault="00DC3D5A" w:rsidP="00DC3D5A">
      <w:pPr>
        <w:ind w:left="709" w:right="425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Joindre l</w:t>
      </w:r>
      <w:r w:rsidRPr="005D0EB9">
        <w:rPr>
          <w:rFonts w:ascii="Marianne" w:hAnsi="Marianne" w:cs="Arial"/>
          <w:sz w:val="20"/>
        </w:rPr>
        <w:t xml:space="preserve">es fiches techniques et </w:t>
      </w:r>
      <w:r>
        <w:rPr>
          <w:rFonts w:ascii="Marianne" w:hAnsi="Marianne" w:cs="Arial"/>
          <w:sz w:val="20"/>
        </w:rPr>
        <w:t>l</w:t>
      </w:r>
      <w:r w:rsidRPr="005D0EB9">
        <w:rPr>
          <w:rFonts w:ascii="Marianne" w:hAnsi="Marianne" w:cs="Arial"/>
          <w:sz w:val="20"/>
        </w:rPr>
        <w:t>es fiches de données de sécurité des produits</w:t>
      </w:r>
      <w:r>
        <w:rPr>
          <w:rFonts w:ascii="Marianne" w:hAnsi="Marianne" w:cs="Arial"/>
          <w:sz w:val="20"/>
        </w:rPr>
        <w:t>, en annexes du présent cadre de réponse, portant le numéro de produit renseigné dans le tableau</w:t>
      </w:r>
      <w:r w:rsidRPr="005D0EB9">
        <w:rPr>
          <w:rFonts w:ascii="Marianne" w:hAnsi="Marianne" w:cs="Arial"/>
          <w:sz w:val="20"/>
        </w:rPr>
        <w:t>.</w:t>
      </w:r>
    </w:p>
    <w:p w14:paraId="30B68D92" w14:textId="77777777" w:rsidR="005D0EB9" w:rsidRPr="005D0EB9" w:rsidRDefault="005D0EB9" w:rsidP="005D0EB9">
      <w:pPr>
        <w:rPr>
          <w:rFonts w:ascii="Marianne" w:hAnsi="Marianne" w:cs="Arial"/>
          <w:sz w:val="20"/>
        </w:rPr>
      </w:pPr>
    </w:p>
    <w:p w14:paraId="6661EA36" w14:textId="77777777" w:rsidR="005D0EB9" w:rsidRPr="005D0EB9" w:rsidRDefault="005D0EB9" w:rsidP="005D0EB9">
      <w:pPr>
        <w:rPr>
          <w:rFonts w:ascii="Marianne" w:hAnsi="Marianne" w:cs="Arial"/>
          <w:i/>
          <w:iCs/>
          <w:sz w:val="20"/>
        </w:rPr>
      </w:pPr>
      <w:r w:rsidRPr="005D0EB9">
        <w:rPr>
          <w:rFonts w:ascii="Marianne" w:hAnsi="Marianne" w:cs="Arial"/>
          <w:i/>
          <w:iCs/>
          <w:sz w:val="20"/>
        </w:rPr>
        <w:t>Ajouter autant de ligne que nécessaire</w:t>
      </w:r>
    </w:p>
    <w:tbl>
      <w:tblPr>
        <w:tblStyle w:val="Grilledutableau"/>
        <w:tblW w:w="9629" w:type="dxa"/>
        <w:jc w:val="center"/>
        <w:tblLook w:val="04A0" w:firstRow="1" w:lastRow="0" w:firstColumn="1" w:lastColumn="0" w:noHBand="0" w:noVBand="1"/>
      </w:tblPr>
      <w:tblGrid>
        <w:gridCol w:w="562"/>
        <w:gridCol w:w="1880"/>
        <w:gridCol w:w="1108"/>
        <w:gridCol w:w="1771"/>
        <w:gridCol w:w="1116"/>
        <w:gridCol w:w="1011"/>
        <w:gridCol w:w="1060"/>
        <w:gridCol w:w="1121"/>
      </w:tblGrid>
      <w:tr w:rsidR="00381AED" w:rsidRPr="005D0EB9" w14:paraId="3F68F836" w14:textId="77777777" w:rsidTr="00381AED">
        <w:trPr>
          <w:jc w:val="center"/>
        </w:trPr>
        <w:tc>
          <w:tcPr>
            <w:tcW w:w="562" w:type="dxa"/>
            <w:vAlign w:val="center"/>
          </w:tcPr>
          <w:p w14:paraId="53069C3B" w14:textId="69360A51" w:rsidR="00381AED" w:rsidRPr="005D0EB9" w:rsidRDefault="00381AED" w:rsidP="00381AED">
            <w:pPr>
              <w:jc w:val="center"/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N°</w:t>
            </w:r>
          </w:p>
        </w:tc>
        <w:tc>
          <w:tcPr>
            <w:tcW w:w="1880" w:type="dxa"/>
            <w:vAlign w:val="center"/>
          </w:tcPr>
          <w:p w14:paraId="522DC9A3" w14:textId="1D39F206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  <w:r w:rsidRPr="005D0EB9">
              <w:rPr>
                <w:rFonts w:ascii="Marianne" w:hAnsi="Marianne" w:cs="Arial"/>
                <w:sz w:val="20"/>
              </w:rPr>
              <w:t>Nom du produit</w:t>
            </w:r>
          </w:p>
        </w:tc>
        <w:tc>
          <w:tcPr>
            <w:tcW w:w="1108" w:type="dxa"/>
            <w:vAlign w:val="center"/>
          </w:tcPr>
          <w:p w14:paraId="419D5CD7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  <w:r w:rsidRPr="005D0EB9">
              <w:rPr>
                <w:rFonts w:ascii="Marianne" w:hAnsi="Marianne" w:cs="Arial"/>
                <w:sz w:val="20"/>
              </w:rPr>
              <w:t>Actions</w:t>
            </w:r>
          </w:p>
        </w:tc>
        <w:tc>
          <w:tcPr>
            <w:tcW w:w="1771" w:type="dxa"/>
            <w:vAlign w:val="center"/>
          </w:tcPr>
          <w:p w14:paraId="4CFF69CA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  <w:r w:rsidRPr="005D0EB9">
              <w:rPr>
                <w:rFonts w:ascii="Marianne" w:hAnsi="Marianne" w:cs="Arial"/>
                <w:sz w:val="20"/>
              </w:rPr>
              <w:t>Utilisation</w:t>
            </w:r>
          </w:p>
        </w:tc>
        <w:tc>
          <w:tcPr>
            <w:tcW w:w="1116" w:type="dxa"/>
            <w:vAlign w:val="center"/>
          </w:tcPr>
          <w:p w14:paraId="7D8A415F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  <w:r w:rsidRPr="005D0EB9">
              <w:rPr>
                <w:rFonts w:ascii="Marianne" w:hAnsi="Marianne" w:cs="Arial"/>
                <w:sz w:val="20"/>
              </w:rPr>
              <w:t>Dilution</w:t>
            </w:r>
          </w:p>
        </w:tc>
        <w:tc>
          <w:tcPr>
            <w:tcW w:w="1011" w:type="dxa"/>
            <w:vAlign w:val="center"/>
          </w:tcPr>
          <w:p w14:paraId="3BFAD54B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  <w:proofErr w:type="gramStart"/>
            <w:r w:rsidRPr="005D0EB9">
              <w:rPr>
                <w:rFonts w:ascii="Marianne" w:hAnsi="Marianne" w:cs="Arial"/>
                <w:sz w:val="20"/>
              </w:rPr>
              <w:t>pH</w:t>
            </w:r>
            <w:proofErr w:type="gramEnd"/>
          </w:p>
        </w:tc>
        <w:tc>
          <w:tcPr>
            <w:tcW w:w="1060" w:type="dxa"/>
            <w:vAlign w:val="center"/>
          </w:tcPr>
          <w:p w14:paraId="20D57AC9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  <w:r w:rsidRPr="005D0EB9">
              <w:rPr>
                <w:rFonts w:ascii="Marianne" w:hAnsi="Marianne" w:cs="Arial"/>
                <w:sz w:val="20"/>
              </w:rPr>
              <w:t>Label</w:t>
            </w:r>
          </w:p>
        </w:tc>
        <w:tc>
          <w:tcPr>
            <w:tcW w:w="1121" w:type="dxa"/>
            <w:vAlign w:val="center"/>
          </w:tcPr>
          <w:p w14:paraId="38D43102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  <w:r w:rsidRPr="005D0EB9">
              <w:rPr>
                <w:rFonts w:ascii="Marianne" w:hAnsi="Marianne" w:cs="Arial"/>
                <w:sz w:val="20"/>
              </w:rPr>
              <w:t>Visuel (photo du produit)</w:t>
            </w:r>
          </w:p>
        </w:tc>
      </w:tr>
      <w:tr w:rsidR="00381AED" w:rsidRPr="005D0EB9" w14:paraId="1131DFF5" w14:textId="77777777" w:rsidTr="00381AED">
        <w:trPr>
          <w:trHeight w:val="355"/>
          <w:jc w:val="center"/>
        </w:trPr>
        <w:tc>
          <w:tcPr>
            <w:tcW w:w="562" w:type="dxa"/>
          </w:tcPr>
          <w:p w14:paraId="0EB253E3" w14:textId="5936B67E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1</w:t>
            </w:r>
          </w:p>
        </w:tc>
        <w:tc>
          <w:tcPr>
            <w:tcW w:w="1880" w:type="dxa"/>
            <w:vAlign w:val="center"/>
          </w:tcPr>
          <w:p w14:paraId="5E4A7BF1" w14:textId="2967D064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08" w:type="dxa"/>
            <w:vAlign w:val="center"/>
          </w:tcPr>
          <w:p w14:paraId="6A81B200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771" w:type="dxa"/>
            <w:vAlign w:val="center"/>
          </w:tcPr>
          <w:p w14:paraId="0C96A7F5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16" w:type="dxa"/>
            <w:vAlign w:val="center"/>
          </w:tcPr>
          <w:p w14:paraId="0AB62272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011" w:type="dxa"/>
            <w:vAlign w:val="center"/>
          </w:tcPr>
          <w:p w14:paraId="08542AFC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060" w:type="dxa"/>
            <w:vAlign w:val="center"/>
          </w:tcPr>
          <w:p w14:paraId="2001C889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21" w:type="dxa"/>
            <w:vAlign w:val="center"/>
          </w:tcPr>
          <w:p w14:paraId="7F76F214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</w:tr>
      <w:tr w:rsidR="00381AED" w:rsidRPr="005D0EB9" w14:paraId="391C6A2D" w14:textId="77777777" w:rsidTr="00381AED">
        <w:trPr>
          <w:trHeight w:val="275"/>
          <w:jc w:val="center"/>
        </w:trPr>
        <w:tc>
          <w:tcPr>
            <w:tcW w:w="562" w:type="dxa"/>
          </w:tcPr>
          <w:p w14:paraId="78A7BEC4" w14:textId="2303DD49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2</w:t>
            </w:r>
          </w:p>
        </w:tc>
        <w:tc>
          <w:tcPr>
            <w:tcW w:w="1880" w:type="dxa"/>
            <w:vAlign w:val="center"/>
          </w:tcPr>
          <w:p w14:paraId="02FBEBFB" w14:textId="142F60F8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08" w:type="dxa"/>
            <w:vAlign w:val="center"/>
          </w:tcPr>
          <w:p w14:paraId="1598C132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771" w:type="dxa"/>
            <w:vAlign w:val="center"/>
          </w:tcPr>
          <w:p w14:paraId="203859CF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16" w:type="dxa"/>
            <w:vAlign w:val="center"/>
          </w:tcPr>
          <w:p w14:paraId="2CDA1EFC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011" w:type="dxa"/>
            <w:vAlign w:val="center"/>
          </w:tcPr>
          <w:p w14:paraId="46E379A5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060" w:type="dxa"/>
            <w:vAlign w:val="center"/>
          </w:tcPr>
          <w:p w14:paraId="1FBE8F74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21" w:type="dxa"/>
            <w:vAlign w:val="center"/>
          </w:tcPr>
          <w:p w14:paraId="6C9206D1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</w:tr>
      <w:tr w:rsidR="00381AED" w:rsidRPr="005D0EB9" w14:paraId="167320F7" w14:textId="77777777" w:rsidTr="00381AED">
        <w:trPr>
          <w:trHeight w:val="280"/>
          <w:jc w:val="center"/>
        </w:trPr>
        <w:tc>
          <w:tcPr>
            <w:tcW w:w="562" w:type="dxa"/>
          </w:tcPr>
          <w:p w14:paraId="10661A95" w14:textId="664D075E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3</w:t>
            </w:r>
          </w:p>
        </w:tc>
        <w:tc>
          <w:tcPr>
            <w:tcW w:w="1880" w:type="dxa"/>
            <w:vAlign w:val="center"/>
          </w:tcPr>
          <w:p w14:paraId="3EDB1190" w14:textId="09AEC271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08" w:type="dxa"/>
            <w:vAlign w:val="center"/>
          </w:tcPr>
          <w:p w14:paraId="753D8C9D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771" w:type="dxa"/>
            <w:vAlign w:val="center"/>
          </w:tcPr>
          <w:p w14:paraId="554851EE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16" w:type="dxa"/>
            <w:vAlign w:val="center"/>
          </w:tcPr>
          <w:p w14:paraId="527BEAB5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011" w:type="dxa"/>
            <w:vAlign w:val="center"/>
          </w:tcPr>
          <w:p w14:paraId="76E7F406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060" w:type="dxa"/>
            <w:vAlign w:val="center"/>
          </w:tcPr>
          <w:p w14:paraId="3B8974F4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21" w:type="dxa"/>
            <w:vAlign w:val="center"/>
          </w:tcPr>
          <w:p w14:paraId="23588856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</w:tr>
      <w:tr w:rsidR="00381AED" w:rsidRPr="005D0EB9" w14:paraId="3A2F35D4" w14:textId="77777777" w:rsidTr="00381AED">
        <w:trPr>
          <w:trHeight w:val="280"/>
          <w:jc w:val="center"/>
        </w:trPr>
        <w:tc>
          <w:tcPr>
            <w:tcW w:w="562" w:type="dxa"/>
          </w:tcPr>
          <w:p w14:paraId="18E1E6F7" w14:textId="4030E2A1" w:rsidR="00381AED" w:rsidRDefault="00381AED" w:rsidP="005D0EB9">
            <w:pPr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4</w:t>
            </w:r>
          </w:p>
        </w:tc>
        <w:tc>
          <w:tcPr>
            <w:tcW w:w="1880" w:type="dxa"/>
            <w:vAlign w:val="center"/>
          </w:tcPr>
          <w:p w14:paraId="2D664535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08" w:type="dxa"/>
            <w:vAlign w:val="center"/>
          </w:tcPr>
          <w:p w14:paraId="4779D3ED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771" w:type="dxa"/>
            <w:vAlign w:val="center"/>
          </w:tcPr>
          <w:p w14:paraId="27C4047D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16" w:type="dxa"/>
            <w:vAlign w:val="center"/>
          </w:tcPr>
          <w:p w14:paraId="25ECFDA3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011" w:type="dxa"/>
            <w:vAlign w:val="center"/>
          </w:tcPr>
          <w:p w14:paraId="0FCB21F8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060" w:type="dxa"/>
            <w:vAlign w:val="center"/>
          </w:tcPr>
          <w:p w14:paraId="7EE2F311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21" w:type="dxa"/>
            <w:vAlign w:val="center"/>
          </w:tcPr>
          <w:p w14:paraId="6393DA6B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</w:tr>
      <w:tr w:rsidR="00381AED" w:rsidRPr="005D0EB9" w14:paraId="307CC51B" w14:textId="77777777" w:rsidTr="00381AED">
        <w:trPr>
          <w:trHeight w:val="280"/>
          <w:jc w:val="center"/>
        </w:trPr>
        <w:tc>
          <w:tcPr>
            <w:tcW w:w="562" w:type="dxa"/>
          </w:tcPr>
          <w:p w14:paraId="7C46A486" w14:textId="058D4A62" w:rsidR="00381AED" w:rsidRDefault="00381AED" w:rsidP="005D0EB9">
            <w:pPr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5</w:t>
            </w:r>
          </w:p>
        </w:tc>
        <w:tc>
          <w:tcPr>
            <w:tcW w:w="1880" w:type="dxa"/>
            <w:vAlign w:val="center"/>
          </w:tcPr>
          <w:p w14:paraId="3D22A3F0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08" w:type="dxa"/>
            <w:vAlign w:val="center"/>
          </w:tcPr>
          <w:p w14:paraId="74F80062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771" w:type="dxa"/>
            <w:vAlign w:val="center"/>
          </w:tcPr>
          <w:p w14:paraId="69339367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16" w:type="dxa"/>
            <w:vAlign w:val="center"/>
          </w:tcPr>
          <w:p w14:paraId="7AAAD485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011" w:type="dxa"/>
            <w:vAlign w:val="center"/>
          </w:tcPr>
          <w:p w14:paraId="06A7E70F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060" w:type="dxa"/>
            <w:vAlign w:val="center"/>
          </w:tcPr>
          <w:p w14:paraId="7257DDEC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21" w:type="dxa"/>
            <w:vAlign w:val="center"/>
          </w:tcPr>
          <w:p w14:paraId="2FE99EC5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</w:tr>
      <w:tr w:rsidR="00381AED" w:rsidRPr="005D0EB9" w14:paraId="29644587" w14:textId="77777777" w:rsidTr="00381AED">
        <w:trPr>
          <w:trHeight w:val="280"/>
          <w:jc w:val="center"/>
        </w:trPr>
        <w:tc>
          <w:tcPr>
            <w:tcW w:w="562" w:type="dxa"/>
          </w:tcPr>
          <w:p w14:paraId="5E892A73" w14:textId="186B4E25" w:rsidR="00381AED" w:rsidRDefault="00381AED" w:rsidP="005D0EB9">
            <w:pPr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6</w:t>
            </w:r>
          </w:p>
        </w:tc>
        <w:tc>
          <w:tcPr>
            <w:tcW w:w="1880" w:type="dxa"/>
            <w:vAlign w:val="center"/>
          </w:tcPr>
          <w:p w14:paraId="4F2E670D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08" w:type="dxa"/>
            <w:vAlign w:val="center"/>
          </w:tcPr>
          <w:p w14:paraId="42343F6E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771" w:type="dxa"/>
            <w:vAlign w:val="center"/>
          </w:tcPr>
          <w:p w14:paraId="69723367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16" w:type="dxa"/>
            <w:vAlign w:val="center"/>
          </w:tcPr>
          <w:p w14:paraId="5D2AEB74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011" w:type="dxa"/>
            <w:vAlign w:val="center"/>
          </w:tcPr>
          <w:p w14:paraId="5297B6B4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060" w:type="dxa"/>
            <w:vAlign w:val="center"/>
          </w:tcPr>
          <w:p w14:paraId="2148F102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21" w:type="dxa"/>
            <w:vAlign w:val="center"/>
          </w:tcPr>
          <w:p w14:paraId="0652967F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</w:tr>
      <w:tr w:rsidR="00381AED" w:rsidRPr="005D0EB9" w14:paraId="40EA3580" w14:textId="77777777" w:rsidTr="00381AED">
        <w:trPr>
          <w:trHeight w:val="280"/>
          <w:jc w:val="center"/>
        </w:trPr>
        <w:tc>
          <w:tcPr>
            <w:tcW w:w="562" w:type="dxa"/>
          </w:tcPr>
          <w:p w14:paraId="5BC6AA76" w14:textId="67A1B249" w:rsidR="00381AED" w:rsidRDefault="00381AED" w:rsidP="005D0EB9">
            <w:pPr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7</w:t>
            </w:r>
          </w:p>
        </w:tc>
        <w:tc>
          <w:tcPr>
            <w:tcW w:w="1880" w:type="dxa"/>
            <w:vAlign w:val="center"/>
          </w:tcPr>
          <w:p w14:paraId="6F864ADB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08" w:type="dxa"/>
            <w:vAlign w:val="center"/>
          </w:tcPr>
          <w:p w14:paraId="0DF2AA2C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771" w:type="dxa"/>
            <w:vAlign w:val="center"/>
          </w:tcPr>
          <w:p w14:paraId="31772224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16" w:type="dxa"/>
            <w:vAlign w:val="center"/>
          </w:tcPr>
          <w:p w14:paraId="426595D8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011" w:type="dxa"/>
            <w:vAlign w:val="center"/>
          </w:tcPr>
          <w:p w14:paraId="4E326658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060" w:type="dxa"/>
            <w:vAlign w:val="center"/>
          </w:tcPr>
          <w:p w14:paraId="7E8D26DD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21" w:type="dxa"/>
            <w:vAlign w:val="center"/>
          </w:tcPr>
          <w:p w14:paraId="0818F7E1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</w:tr>
      <w:tr w:rsidR="00381AED" w:rsidRPr="005D0EB9" w14:paraId="46C9003D" w14:textId="77777777" w:rsidTr="00381AED">
        <w:trPr>
          <w:trHeight w:val="280"/>
          <w:jc w:val="center"/>
        </w:trPr>
        <w:tc>
          <w:tcPr>
            <w:tcW w:w="562" w:type="dxa"/>
          </w:tcPr>
          <w:p w14:paraId="6B5C32D5" w14:textId="41419A59" w:rsidR="00381AED" w:rsidRDefault="00381AED" w:rsidP="005D0EB9">
            <w:pPr>
              <w:rPr>
                <w:rFonts w:ascii="Marianne" w:hAnsi="Marianne" w:cs="Arial"/>
                <w:sz w:val="20"/>
              </w:rPr>
            </w:pPr>
            <w:r>
              <w:rPr>
                <w:rFonts w:ascii="Marianne" w:hAnsi="Marianne" w:cs="Arial"/>
                <w:sz w:val="20"/>
              </w:rPr>
              <w:t>8</w:t>
            </w:r>
          </w:p>
        </w:tc>
        <w:tc>
          <w:tcPr>
            <w:tcW w:w="1880" w:type="dxa"/>
            <w:vAlign w:val="center"/>
          </w:tcPr>
          <w:p w14:paraId="4B1701A6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08" w:type="dxa"/>
            <w:vAlign w:val="center"/>
          </w:tcPr>
          <w:p w14:paraId="4CA72947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771" w:type="dxa"/>
            <w:vAlign w:val="center"/>
          </w:tcPr>
          <w:p w14:paraId="43E758D1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16" w:type="dxa"/>
            <w:vAlign w:val="center"/>
          </w:tcPr>
          <w:p w14:paraId="1D472378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011" w:type="dxa"/>
            <w:vAlign w:val="center"/>
          </w:tcPr>
          <w:p w14:paraId="4D286864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060" w:type="dxa"/>
            <w:vAlign w:val="center"/>
          </w:tcPr>
          <w:p w14:paraId="2239AE34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  <w:tc>
          <w:tcPr>
            <w:tcW w:w="1121" w:type="dxa"/>
            <w:vAlign w:val="center"/>
          </w:tcPr>
          <w:p w14:paraId="19DCCD9F" w14:textId="77777777" w:rsidR="00381AED" w:rsidRPr="005D0EB9" w:rsidRDefault="00381AED" w:rsidP="005D0EB9">
            <w:pPr>
              <w:rPr>
                <w:rFonts w:ascii="Marianne" w:hAnsi="Marianne" w:cs="Arial"/>
                <w:sz w:val="20"/>
              </w:rPr>
            </w:pPr>
          </w:p>
        </w:tc>
      </w:tr>
    </w:tbl>
    <w:p w14:paraId="59C44F6A" w14:textId="77777777" w:rsidR="005D0EB9" w:rsidRPr="005D0EB9" w:rsidRDefault="005D0EB9" w:rsidP="005D0EB9">
      <w:pPr>
        <w:rPr>
          <w:rFonts w:ascii="Marianne" w:hAnsi="Marianne" w:cs="Arial"/>
          <w:sz w:val="20"/>
        </w:rPr>
      </w:pPr>
    </w:p>
    <w:p w14:paraId="7F802237" w14:textId="77777777" w:rsidR="009A2F62" w:rsidRPr="009A2F62" w:rsidRDefault="009A2F62" w:rsidP="009A2F62">
      <w:pPr>
        <w:shd w:val="clear" w:color="auto" w:fill="DAEEF3" w:themeFill="accent5" w:themeFillTint="33"/>
        <w:rPr>
          <w:rFonts w:ascii="Marianne" w:hAnsi="Marianne" w:cs="Arial"/>
          <w:b/>
          <w:bCs/>
          <w:sz w:val="24"/>
          <w:szCs w:val="24"/>
        </w:rPr>
      </w:pPr>
      <w:r w:rsidRPr="009A2F62">
        <w:rPr>
          <w:rFonts w:ascii="Marianne" w:hAnsi="Marianne" w:cs="Arial"/>
          <w:b/>
          <w:bCs/>
          <w:sz w:val="24"/>
          <w:szCs w:val="24"/>
        </w:rPr>
        <w:t xml:space="preserve">PERFORMANCE DES CONDITIONS DE TRAVAIL  </w:t>
      </w:r>
    </w:p>
    <w:p w14:paraId="71ADA1FF" w14:textId="77777777" w:rsidR="009A2F62" w:rsidRDefault="009A2F62" w:rsidP="009A2F62">
      <w:pPr>
        <w:autoSpaceDE w:val="0"/>
        <w:autoSpaceDN w:val="0"/>
        <w:adjustRightInd w:val="0"/>
        <w:rPr>
          <w:rFonts w:eastAsia="Arial" w:cs="Arial"/>
          <w:b/>
          <w:bCs/>
          <w:color w:val="000000" w:themeColor="text1"/>
          <w:sz w:val="24"/>
          <w:szCs w:val="24"/>
        </w:rPr>
      </w:pPr>
    </w:p>
    <w:p w14:paraId="2D2CA3F5" w14:textId="14DC7586" w:rsidR="009A2F62" w:rsidRPr="009A2F62" w:rsidRDefault="009A2F62" w:rsidP="009A2F62">
      <w:pPr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A</w:t>
      </w:r>
      <w:r w:rsidRPr="009A2F62">
        <w:rPr>
          <w:rFonts w:ascii="Marianne" w:hAnsi="Marianne" w:cs="Arial"/>
          <w:sz w:val="20"/>
        </w:rPr>
        <w:t>xes d’amélioration propos</w:t>
      </w:r>
      <w:r>
        <w:rPr>
          <w:rFonts w:ascii="Marianne" w:hAnsi="Marianne" w:cs="Arial"/>
          <w:sz w:val="20"/>
        </w:rPr>
        <w:t>és</w:t>
      </w:r>
      <w:r w:rsidRPr="009A2F62">
        <w:rPr>
          <w:rFonts w:ascii="Marianne" w:hAnsi="Marianne" w:cs="Arial"/>
          <w:sz w:val="20"/>
        </w:rPr>
        <w:t xml:space="preserve"> sur les conditions de travail des salariés déployés</w:t>
      </w:r>
    </w:p>
    <w:p w14:paraId="1E2BAC78" w14:textId="77777777" w:rsidR="009A2F62" w:rsidRPr="006B3AA2" w:rsidRDefault="009A2F62" w:rsidP="009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0C842CB9" w14:textId="77777777" w:rsidR="009A2F62" w:rsidRPr="006B3AA2" w:rsidRDefault="009A2F62" w:rsidP="009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45B4605E" w14:textId="77777777" w:rsidR="009A2F62" w:rsidRPr="006B3AA2" w:rsidRDefault="009A2F62" w:rsidP="009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33E1C19A" w14:textId="77777777" w:rsidR="009A2F62" w:rsidRPr="006B3AA2" w:rsidRDefault="009A2F62" w:rsidP="009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76CD0769" w14:textId="77777777" w:rsidR="009A2F62" w:rsidRPr="006B3AA2" w:rsidRDefault="009A2F62" w:rsidP="009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32A23883" w14:textId="77777777" w:rsidR="009A2F62" w:rsidRPr="006B3AA2" w:rsidRDefault="009A2F62" w:rsidP="009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145ECCB0" w14:textId="77777777" w:rsidR="009A2F62" w:rsidRPr="006B3AA2" w:rsidRDefault="009A2F62" w:rsidP="009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13DF4046" w14:textId="77777777" w:rsidR="009A2F62" w:rsidRPr="006B3AA2" w:rsidRDefault="009A2F62" w:rsidP="009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76B18A14" w14:textId="77777777" w:rsidR="009A2F62" w:rsidRPr="006B3AA2" w:rsidRDefault="009A2F62" w:rsidP="009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140B1A81" w14:textId="77777777" w:rsidR="009A2F62" w:rsidRPr="006B3AA2" w:rsidRDefault="009A2F62" w:rsidP="009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68E3C640" w14:textId="77777777" w:rsidR="009A2F62" w:rsidRPr="009A2F62" w:rsidRDefault="009A2F62" w:rsidP="009A2F62">
      <w:pPr>
        <w:rPr>
          <w:rFonts w:ascii="Marianne" w:hAnsi="Marianne" w:cs="Arial"/>
          <w:sz w:val="20"/>
        </w:rPr>
      </w:pPr>
    </w:p>
    <w:p w14:paraId="05396A68" w14:textId="13CC9485" w:rsidR="009A2F62" w:rsidRPr="009A2F62" w:rsidRDefault="009A2F62" w:rsidP="009A2F62">
      <w:pPr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 xml:space="preserve">Mesures mises </w:t>
      </w:r>
      <w:r w:rsidRPr="009A2F62">
        <w:rPr>
          <w:rFonts w:ascii="Marianne" w:hAnsi="Marianne" w:cs="Arial"/>
          <w:sz w:val="20"/>
        </w:rPr>
        <w:t>en œuvre pour réduire l'impact des produits et des équipements sur la santé des salariés de l'entreprise</w:t>
      </w:r>
    </w:p>
    <w:p w14:paraId="06B3D381" w14:textId="77777777" w:rsidR="009A2F62" w:rsidRDefault="009A2F62" w:rsidP="009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460128B7" w14:textId="77777777" w:rsidR="009A2F62" w:rsidRDefault="009A2F62" w:rsidP="009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1CC2AF23" w14:textId="77777777" w:rsidR="009A2F62" w:rsidRDefault="009A2F62" w:rsidP="009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7BE3F6D9" w14:textId="77777777" w:rsidR="009A2F62" w:rsidRDefault="009A2F62" w:rsidP="009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58D8A30D" w14:textId="77777777" w:rsidR="009A2F62" w:rsidRDefault="009A2F62" w:rsidP="009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71677AEA" w14:textId="77777777" w:rsidR="009A2F62" w:rsidRDefault="009A2F62" w:rsidP="009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0F2ED0BC" w14:textId="77777777" w:rsidR="009A2F62" w:rsidRDefault="009A2F62" w:rsidP="009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376B99B6" w14:textId="77777777" w:rsidR="009A2F62" w:rsidRPr="009A2F62" w:rsidRDefault="009A2F62" w:rsidP="009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p w14:paraId="79E4AA46" w14:textId="77777777" w:rsidR="005D0EB9" w:rsidRPr="005D0EB9" w:rsidRDefault="005D0EB9" w:rsidP="009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sz w:val="20"/>
        </w:rPr>
      </w:pPr>
    </w:p>
    <w:sectPr w:rsidR="005D0EB9" w:rsidRPr="005D0EB9" w:rsidSect="00282C5E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916" w:right="1134" w:bottom="1134" w:left="1134" w:header="426" w:footer="13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CD7B8" w14:textId="77777777" w:rsidR="00062856" w:rsidRDefault="00062856" w:rsidP="000C11E4">
      <w:r>
        <w:separator/>
      </w:r>
    </w:p>
  </w:endnote>
  <w:endnote w:type="continuationSeparator" w:id="0">
    <w:p w14:paraId="1126B5DC" w14:textId="77777777" w:rsidR="00062856" w:rsidRDefault="00062856" w:rsidP="000C11E4">
      <w:r>
        <w:continuationSeparator/>
      </w:r>
    </w:p>
  </w:endnote>
  <w:endnote w:type="continuationNotice" w:id="1">
    <w:p w14:paraId="5BEE8AA0" w14:textId="77777777" w:rsidR="00062856" w:rsidRDefault="000628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9979" w:type="dxa"/>
      <w:jc w:val="center"/>
      <w:tblLayout w:type="fixed"/>
      <w:tblLook w:val="0600" w:firstRow="0" w:lastRow="0" w:firstColumn="0" w:lastColumn="0" w:noHBand="1" w:noVBand="1"/>
    </w:tblPr>
    <w:tblGrid>
      <w:gridCol w:w="4649"/>
      <w:gridCol w:w="907"/>
      <w:gridCol w:w="4423"/>
    </w:tblGrid>
    <w:tr w:rsidR="00A30B67" w:rsidRPr="006B6451" w14:paraId="2483DC86" w14:textId="77777777" w:rsidTr="00F457F0">
      <w:trPr>
        <w:trHeight w:hRule="exact" w:val="284"/>
        <w:jc w:val="center"/>
      </w:trPr>
      <w:tc>
        <w:tcPr>
          <w:tcW w:w="9979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5F99A60B" w14:textId="77777777" w:rsidR="00A30B67" w:rsidRPr="006B6451" w:rsidRDefault="00A30B67" w:rsidP="00A30B67">
          <w:pPr>
            <w:rPr>
              <w:rFonts w:ascii="Marianne" w:hAnsi="Marianne"/>
              <w:sz w:val="14"/>
              <w:szCs w:val="18"/>
            </w:rPr>
          </w:pPr>
        </w:p>
      </w:tc>
    </w:tr>
    <w:tr w:rsidR="00A30B67" w:rsidRPr="006B6451" w14:paraId="7993DA82" w14:textId="77777777" w:rsidTr="00F457F0">
      <w:trPr>
        <w:trHeight w:val="192"/>
        <w:jc w:val="center"/>
      </w:trPr>
      <w:tc>
        <w:tcPr>
          <w:tcW w:w="46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1AFC310" w14:textId="77777777" w:rsidR="00A30B67" w:rsidRPr="006B6451" w:rsidRDefault="00A30B67" w:rsidP="00A30B67">
          <w:pPr>
            <w:pStyle w:val="Texte-Pieddepage"/>
            <w:framePr w:w="0" w:hRule="auto" w:wrap="auto" w:vAnchor="margin" w:hAnchor="text" w:xAlign="left" w:yAlign="inline"/>
            <w:rPr>
              <w:rFonts w:ascii="Marianne" w:hAnsi="Marianne" w:cs="Arial"/>
              <w:sz w:val="14"/>
              <w:szCs w:val="18"/>
              <w:lang w:val="fr-FR"/>
            </w:rPr>
          </w:pPr>
          <w:r w:rsidRPr="006B6451">
            <w:rPr>
              <w:rFonts w:ascii="Marianne" w:hAnsi="Marianne" w:cs="Arial"/>
              <w:sz w:val="14"/>
              <w:szCs w:val="18"/>
              <w:lang w:val="fr-FR"/>
            </w:rPr>
            <w:t>Établissement public national à caractère</w:t>
          </w:r>
          <w:r w:rsidRPr="006B6451">
            <w:rPr>
              <w:rFonts w:ascii="Marianne" w:hAnsi="Marianne" w:cs="Arial"/>
              <w:sz w:val="14"/>
              <w:szCs w:val="18"/>
              <w:lang w:val="fr-FR"/>
            </w:rPr>
            <w:br/>
            <w:t>administratif régi par les articles D 314-70</w:t>
          </w:r>
          <w:r w:rsidRPr="006B6451">
            <w:rPr>
              <w:rFonts w:ascii="Marianne" w:hAnsi="Marianne" w:cs="Arial"/>
              <w:sz w:val="14"/>
              <w:szCs w:val="18"/>
              <w:lang w:val="fr-FR"/>
            </w:rPr>
            <w:br/>
            <w:t>et suivants du code de l’éducation</w:t>
          </w:r>
        </w:p>
        <w:p w14:paraId="7EDB3A77" w14:textId="77777777" w:rsidR="00A30B67" w:rsidRPr="006B6451" w:rsidRDefault="00A30B67" w:rsidP="00A30B67">
          <w:pPr>
            <w:pStyle w:val="Texte-Ml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6B6451">
            <w:rPr>
              <w:rFonts w:ascii="Marianne" w:hAnsi="Marianne" w:cs="Arial"/>
              <w:sz w:val="14"/>
              <w:szCs w:val="18"/>
            </w:rPr>
            <w:t>Siret 180 043 010 01485</w:t>
          </w:r>
        </w:p>
      </w:tc>
      <w:tc>
        <w:tcPr>
          <w:tcW w:w="90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B5ED899" w14:textId="77777777" w:rsidR="00A30B67" w:rsidRPr="006B6451" w:rsidRDefault="00A30B67" w:rsidP="00A30B67">
          <w:pPr>
            <w:pStyle w:val="Pagination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  <w:lang w:val="fr-FR"/>
            </w:rPr>
          </w:pPr>
          <w:r w:rsidRPr="006B6451">
            <w:rPr>
              <w:rFonts w:ascii="Marianne" w:hAnsi="Marianne"/>
              <w:sz w:val="14"/>
              <w:szCs w:val="18"/>
            </w:rPr>
            <w:fldChar w:fldCharType="begin"/>
          </w:r>
          <w:r w:rsidRPr="006B6451">
            <w:rPr>
              <w:rFonts w:ascii="Marianne" w:hAnsi="Marianne"/>
              <w:sz w:val="14"/>
              <w:szCs w:val="18"/>
              <w:lang w:val="fr-FR"/>
            </w:rPr>
            <w:instrText xml:space="preserve"> PAGE   \* MERGEFORMAT </w:instrText>
          </w:r>
          <w:r w:rsidRPr="006B6451">
            <w:rPr>
              <w:rFonts w:ascii="Marianne" w:hAnsi="Marianne"/>
              <w:sz w:val="14"/>
              <w:szCs w:val="18"/>
            </w:rPr>
            <w:fldChar w:fldCharType="separate"/>
          </w:r>
          <w:r w:rsidRPr="006B6451">
            <w:rPr>
              <w:rFonts w:ascii="Marianne" w:hAnsi="Marianne"/>
              <w:noProof/>
              <w:sz w:val="14"/>
              <w:szCs w:val="18"/>
              <w:lang w:val="fr-FR"/>
            </w:rPr>
            <w:t>1</w:t>
          </w:r>
          <w:r w:rsidRPr="006B6451">
            <w:rPr>
              <w:rFonts w:ascii="Marianne" w:hAnsi="Marianne"/>
              <w:sz w:val="14"/>
              <w:szCs w:val="18"/>
            </w:rPr>
            <w:fldChar w:fldCharType="end"/>
          </w:r>
          <w:r w:rsidRPr="006B6451">
            <w:rPr>
              <w:rFonts w:ascii="Marianne" w:hAnsi="Marianne"/>
              <w:sz w:val="14"/>
              <w:szCs w:val="18"/>
            </w:rPr>
            <w:t>/</w:t>
          </w:r>
          <w:r w:rsidRPr="006B6451">
            <w:rPr>
              <w:rFonts w:ascii="Marianne" w:hAnsi="Marianne"/>
              <w:sz w:val="14"/>
              <w:szCs w:val="18"/>
            </w:rPr>
            <w:fldChar w:fldCharType="begin"/>
          </w:r>
          <w:r w:rsidRPr="006B6451">
            <w:rPr>
              <w:rFonts w:ascii="Marianne" w:hAnsi="Marianne"/>
              <w:sz w:val="14"/>
              <w:szCs w:val="18"/>
            </w:rPr>
            <w:instrText xml:space="preserve"> NUMPAGES   \* MERGEFORMAT </w:instrText>
          </w:r>
          <w:r w:rsidRPr="006B6451">
            <w:rPr>
              <w:rFonts w:ascii="Marianne" w:hAnsi="Marianne"/>
              <w:sz w:val="14"/>
              <w:szCs w:val="18"/>
            </w:rPr>
            <w:fldChar w:fldCharType="separate"/>
          </w:r>
          <w:r w:rsidRPr="006B6451">
            <w:rPr>
              <w:rFonts w:ascii="Marianne" w:hAnsi="Marianne"/>
              <w:noProof/>
              <w:sz w:val="14"/>
              <w:szCs w:val="18"/>
            </w:rPr>
            <w:t>23</w:t>
          </w:r>
          <w:r w:rsidRPr="006B6451">
            <w:rPr>
              <w:rFonts w:ascii="Marianne" w:hAnsi="Marianne"/>
              <w:sz w:val="14"/>
              <w:szCs w:val="18"/>
            </w:rPr>
            <w:fldChar w:fldCharType="end"/>
          </w:r>
        </w:p>
      </w:tc>
      <w:tc>
        <w:tcPr>
          <w:tcW w:w="442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0A838AE" w14:textId="77777777" w:rsidR="00A30B67" w:rsidRPr="006B6451" w:rsidRDefault="00A30B67" w:rsidP="00A30B67">
          <w:pPr>
            <w:pStyle w:val="Texte-Adresseligne2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6B6451">
            <w:rPr>
              <w:rFonts w:ascii="Marianne" w:hAnsi="Marianne"/>
              <w:sz w:val="14"/>
              <w:szCs w:val="18"/>
            </w:rPr>
            <w:t>Réseau Canopé</w:t>
          </w:r>
        </w:p>
        <w:p w14:paraId="10932F8C" w14:textId="77777777" w:rsidR="00A30B67" w:rsidRPr="006B6451" w:rsidRDefault="00A30B67" w:rsidP="00A30B67">
          <w:pPr>
            <w:pStyle w:val="Texte-Adresseligne2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6B6451">
            <w:rPr>
              <w:rFonts w:ascii="Marianne" w:hAnsi="Marianne"/>
              <w:sz w:val="14"/>
              <w:szCs w:val="18"/>
            </w:rPr>
            <w:t>1, avenue du Futuroscope</w:t>
          </w:r>
          <w:r w:rsidRPr="006B6451">
            <w:rPr>
              <w:rFonts w:ascii="Marianne" w:hAnsi="Marianne"/>
              <w:sz w:val="14"/>
              <w:szCs w:val="18"/>
            </w:rPr>
            <w:br/>
            <w:t>Téléport 1 – Bâtiment @4 – CS 80158</w:t>
          </w:r>
          <w:r w:rsidRPr="006B6451">
            <w:rPr>
              <w:rFonts w:ascii="Marianne" w:hAnsi="Marianne"/>
              <w:sz w:val="14"/>
              <w:szCs w:val="18"/>
            </w:rPr>
            <w:br/>
            <w:t>86961 FUTUROSCOPE Cedex</w:t>
          </w:r>
        </w:p>
      </w:tc>
    </w:tr>
    <w:tr w:rsidR="00A30B67" w:rsidRPr="006B6451" w14:paraId="0A28D2D0" w14:textId="77777777" w:rsidTr="00F457F0">
      <w:trPr>
        <w:trHeight w:hRule="exact" w:val="60"/>
        <w:jc w:val="center"/>
      </w:trPr>
      <w:tc>
        <w:tcPr>
          <w:tcW w:w="9979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3832A676" w14:textId="77777777" w:rsidR="00A30B67" w:rsidRPr="006B6451" w:rsidRDefault="00A30B67" w:rsidP="00A30B67">
          <w:pPr>
            <w:rPr>
              <w:rFonts w:ascii="Marianne" w:hAnsi="Marianne"/>
              <w:sz w:val="14"/>
              <w:szCs w:val="18"/>
            </w:rPr>
          </w:pPr>
        </w:p>
      </w:tc>
    </w:tr>
    <w:tr w:rsidR="00A30B67" w:rsidRPr="003C7F2A" w14:paraId="4A263FAC" w14:textId="77777777" w:rsidTr="00F457F0">
      <w:trPr>
        <w:trHeight w:hRule="exact" w:val="60"/>
        <w:jc w:val="center"/>
      </w:trPr>
      <w:tc>
        <w:tcPr>
          <w:tcW w:w="9979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5B2C3626" w14:textId="77777777" w:rsidR="00A30B67" w:rsidRPr="003C7F2A" w:rsidRDefault="00A30B67" w:rsidP="00A30B67">
          <w:pPr>
            <w:rPr>
              <w:rFonts w:ascii="Marianne" w:hAnsi="Marianne"/>
            </w:rPr>
          </w:pPr>
        </w:p>
      </w:tc>
    </w:tr>
  </w:tbl>
  <w:p w14:paraId="06C2664D" w14:textId="77777777" w:rsidR="00701851" w:rsidRDefault="00701851" w:rsidP="00A30B6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C245" w14:textId="24C1E970" w:rsidR="006B0A1A" w:rsidRPr="00D26C0D" w:rsidRDefault="00C64671" w:rsidP="00C64671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fr-FR"/>
      </w:rPr>
      <w:t>1</w:t>
    </w:r>
    <w:r>
      <w:fldChar w:fldCharType="end"/>
    </w:r>
    <w:r w:rsidR="00701851">
      <w:t>/</w:t>
    </w:r>
    <w:fldSimple w:instr=" NUMPAGES   \* MERGEFORMAT ">
      <w:r w:rsidR="00701851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7CDC1" w14:textId="77777777" w:rsidR="00062856" w:rsidRDefault="00062856" w:rsidP="000C11E4">
      <w:r>
        <w:separator/>
      </w:r>
    </w:p>
  </w:footnote>
  <w:footnote w:type="continuationSeparator" w:id="0">
    <w:p w14:paraId="6CE115D5" w14:textId="77777777" w:rsidR="00062856" w:rsidRDefault="00062856" w:rsidP="000C11E4">
      <w:r>
        <w:continuationSeparator/>
      </w:r>
    </w:p>
  </w:footnote>
  <w:footnote w:type="continuationNotice" w:id="1">
    <w:p w14:paraId="786BCF10" w14:textId="77777777" w:rsidR="00062856" w:rsidRDefault="000628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83D2D" w14:textId="72BD2E24" w:rsidR="00ED0ADF" w:rsidRDefault="00ED0ADF">
    <w:pPr>
      <w:pStyle w:val="En-tte"/>
    </w:pPr>
    <w:r>
      <w:rPr>
        <w:rFonts w:cs="Arial"/>
        <w:noProof/>
      </w:rPr>
      <w:drawing>
        <wp:anchor distT="0" distB="0" distL="114300" distR="114300" simplePos="0" relativeHeight="251658242" behindDoc="1" locked="0" layoutInCell="1" allowOverlap="1" wp14:anchorId="6857B17A" wp14:editId="0B8CAD76">
          <wp:simplePos x="0" y="0"/>
          <wp:positionH relativeFrom="column">
            <wp:posOffset>-509905</wp:posOffset>
          </wp:positionH>
          <wp:positionV relativeFrom="paragraph">
            <wp:posOffset>-18481</wp:posOffset>
          </wp:positionV>
          <wp:extent cx="1779905" cy="676275"/>
          <wp:effectExtent l="0" t="0" r="0" b="9525"/>
          <wp:wrapNone/>
          <wp:docPr id="977668620" name="Image 977668620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40D979" w14:textId="75EF9D9E" w:rsidR="00ED0ADF" w:rsidRDefault="00ED0ADF">
    <w:pPr>
      <w:pStyle w:val="En-tte"/>
    </w:pPr>
  </w:p>
  <w:p w14:paraId="02444E8B" w14:textId="77777777" w:rsidR="00A30B67" w:rsidRDefault="00A30B67">
    <w:pPr>
      <w:pStyle w:val="En-tte"/>
    </w:pPr>
  </w:p>
  <w:p w14:paraId="4AC64189" w14:textId="77777777" w:rsidR="00ED0ADF" w:rsidRDefault="00ED0ADF">
    <w:pPr>
      <w:pStyle w:val="En-tte"/>
    </w:pPr>
  </w:p>
  <w:p w14:paraId="0A99F4CB" w14:textId="47FDE814" w:rsidR="00701851" w:rsidRDefault="0070185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171DE" w14:textId="5B20A0AC" w:rsidR="00185E15" w:rsidRDefault="00185E15" w:rsidP="00ED0ADF">
    <w:pPr>
      <w:pStyle w:val="En-tte"/>
      <w:tabs>
        <w:tab w:val="clear" w:pos="4536"/>
        <w:tab w:val="clear" w:pos="9072"/>
        <w:tab w:val="right" w:pos="9639"/>
      </w:tabs>
    </w:pPr>
    <w:r>
      <w:rPr>
        <w:rFonts w:cs="Arial"/>
        <w:noProof/>
      </w:rPr>
      <w:drawing>
        <wp:anchor distT="0" distB="0" distL="114300" distR="114300" simplePos="0" relativeHeight="251658241" behindDoc="1" locked="0" layoutInCell="1" allowOverlap="1" wp14:anchorId="6BBFCE61" wp14:editId="385D5E3E">
          <wp:simplePos x="0" y="0"/>
          <wp:positionH relativeFrom="column">
            <wp:posOffset>4817110</wp:posOffset>
          </wp:positionH>
          <wp:positionV relativeFrom="paragraph">
            <wp:posOffset>-28031</wp:posOffset>
          </wp:positionV>
          <wp:extent cx="1779905" cy="676275"/>
          <wp:effectExtent l="0" t="0" r="0" b="9525"/>
          <wp:wrapNone/>
          <wp:docPr id="789118452" name="Image 789118452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0ADF">
      <w:tab/>
    </w:r>
  </w:p>
  <w:p w14:paraId="169A3A53" w14:textId="77777777" w:rsidR="00185E15" w:rsidRDefault="00185E15">
    <w:pPr>
      <w:pStyle w:val="En-tte"/>
    </w:pPr>
  </w:p>
  <w:p w14:paraId="35BC527A" w14:textId="77777777" w:rsidR="00185E15" w:rsidRDefault="00185E15">
    <w:pPr>
      <w:pStyle w:val="En-tte"/>
    </w:pPr>
  </w:p>
  <w:p w14:paraId="14B4E15F" w14:textId="77777777" w:rsidR="00185E15" w:rsidRDefault="00185E15">
    <w:pPr>
      <w:pStyle w:val="En-tte"/>
    </w:pPr>
  </w:p>
  <w:p w14:paraId="7A36C530" w14:textId="77777777" w:rsidR="00185E15" w:rsidRDefault="00185E15">
    <w:pPr>
      <w:pStyle w:val="En-tte"/>
    </w:pPr>
  </w:p>
  <w:p w14:paraId="2237ADD0" w14:textId="77777777" w:rsidR="00185E15" w:rsidRDefault="00185E15">
    <w:pPr>
      <w:pStyle w:val="En-tte"/>
    </w:pPr>
  </w:p>
  <w:p w14:paraId="4D13C347" w14:textId="77777777" w:rsidR="00185E15" w:rsidRDefault="00185E15">
    <w:pPr>
      <w:pStyle w:val="En-tte"/>
    </w:pPr>
  </w:p>
  <w:p w14:paraId="0A3755E9" w14:textId="77777777" w:rsidR="00185E15" w:rsidRDefault="00185E15">
    <w:pPr>
      <w:pStyle w:val="En-tte"/>
    </w:pPr>
  </w:p>
  <w:p w14:paraId="07E77A54" w14:textId="77777777" w:rsidR="00185E15" w:rsidRDefault="00185E15">
    <w:pPr>
      <w:pStyle w:val="En-tte"/>
    </w:pPr>
  </w:p>
  <w:p w14:paraId="564CA236" w14:textId="77777777" w:rsidR="00185E15" w:rsidRDefault="00185E15">
    <w:pPr>
      <w:pStyle w:val="En-tte"/>
    </w:pPr>
  </w:p>
  <w:p w14:paraId="54F7C636" w14:textId="77777777" w:rsidR="00185E15" w:rsidRDefault="00185E15">
    <w:pPr>
      <w:pStyle w:val="En-tte"/>
    </w:pPr>
  </w:p>
  <w:p w14:paraId="407BE23B" w14:textId="77777777" w:rsidR="00185E15" w:rsidRDefault="00185E15">
    <w:pPr>
      <w:pStyle w:val="En-tte"/>
    </w:pPr>
  </w:p>
  <w:p w14:paraId="6BA2B863" w14:textId="77777777" w:rsidR="00185E15" w:rsidRDefault="00185E15">
    <w:pPr>
      <w:pStyle w:val="En-tte"/>
    </w:pPr>
  </w:p>
  <w:p w14:paraId="5C88AEB1" w14:textId="77777777" w:rsidR="00185E15" w:rsidRDefault="00185E15">
    <w:pPr>
      <w:pStyle w:val="En-tte"/>
    </w:pPr>
  </w:p>
  <w:p w14:paraId="02A2988B" w14:textId="77777777" w:rsidR="00185E15" w:rsidRDefault="00185E15">
    <w:pPr>
      <w:pStyle w:val="En-tte"/>
    </w:pPr>
  </w:p>
  <w:p w14:paraId="32C2B09D" w14:textId="77777777" w:rsidR="00185E15" w:rsidRDefault="00185E15">
    <w:pPr>
      <w:pStyle w:val="En-tte"/>
    </w:pPr>
  </w:p>
  <w:p w14:paraId="71FE3FA4" w14:textId="77777777" w:rsidR="00CB5469" w:rsidRDefault="00CB5469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0F545DD" wp14:editId="0C862B38">
          <wp:simplePos x="0" y="0"/>
          <wp:positionH relativeFrom="page">
            <wp:posOffset>193040</wp:posOffset>
          </wp:positionH>
          <wp:positionV relativeFrom="page">
            <wp:posOffset>73660</wp:posOffset>
          </wp:positionV>
          <wp:extent cx="1799590" cy="1799590"/>
          <wp:effectExtent l="0" t="0" r="0" b="0"/>
          <wp:wrapNone/>
          <wp:docPr id="1074690739" name="Image 1074690739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hybridMultilevel"/>
    <w:tmpl w:val="D4C62838"/>
    <w:lvl w:ilvl="0" w:tplc="62C47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9D6BAB"/>
    <w:multiLevelType w:val="hybridMultilevel"/>
    <w:tmpl w:val="EC58A094"/>
    <w:lvl w:ilvl="0" w:tplc="E012D006">
      <w:start w:val="1"/>
      <w:numFmt w:val="upperLetter"/>
      <w:lvlText w:val="%1-"/>
      <w:lvlJc w:val="left"/>
      <w:pPr>
        <w:ind w:left="732" w:hanging="372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E009F"/>
    <w:multiLevelType w:val="hybridMultilevel"/>
    <w:tmpl w:val="09BE0306"/>
    <w:lvl w:ilvl="0" w:tplc="639A937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A30C3"/>
    <w:multiLevelType w:val="multilevel"/>
    <w:tmpl w:val="CAD4A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2A55AE2"/>
    <w:multiLevelType w:val="hybridMultilevel"/>
    <w:tmpl w:val="A2BEE7DC"/>
    <w:lvl w:ilvl="0" w:tplc="00000003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E91E99"/>
    <w:multiLevelType w:val="hybridMultilevel"/>
    <w:tmpl w:val="01CC6E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34E7E"/>
    <w:multiLevelType w:val="multilevel"/>
    <w:tmpl w:val="E102C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F3666C0"/>
    <w:multiLevelType w:val="hybridMultilevel"/>
    <w:tmpl w:val="0ADE412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6A14E3"/>
    <w:multiLevelType w:val="multilevel"/>
    <w:tmpl w:val="FB94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549930E6"/>
    <w:multiLevelType w:val="hybridMultilevel"/>
    <w:tmpl w:val="F12821FC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65D7071"/>
    <w:multiLevelType w:val="multilevel"/>
    <w:tmpl w:val="D9563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3" w15:restartNumberingAfterBreak="0">
    <w:nsid w:val="6A307A30"/>
    <w:multiLevelType w:val="multilevel"/>
    <w:tmpl w:val="94FE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D9073BF"/>
    <w:multiLevelType w:val="hybridMultilevel"/>
    <w:tmpl w:val="1C601594"/>
    <w:lvl w:ilvl="0" w:tplc="88D6F04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CA3717"/>
    <w:multiLevelType w:val="multilevel"/>
    <w:tmpl w:val="5D5E7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7A374EA"/>
    <w:multiLevelType w:val="hybridMultilevel"/>
    <w:tmpl w:val="0ADE412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809786330">
    <w:abstractNumId w:val="0"/>
  </w:num>
  <w:num w:numId="2" w16cid:durableId="1308625946">
    <w:abstractNumId w:val="22"/>
  </w:num>
  <w:num w:numId="3" w16cid:durableId="359088302">
    <w:abstractNumId w:val="25"/>
  </w:num>
  <w:num w:numId="4" w16cid:durableId="965739700">
    <w:abstractNumId w:val="14"/>
  </w:num>
  <w:num w:numId="5" w16cid:durableId="2001081301">
    <w:abstractNumId w:val="1"/>
  </w:num>
  <w:num w:numId="6" w16cid:durableId="335377296">
    <w:abstractNumId w:val="28"/>
  </w:num>
  <w:num w:numId="7" w16cid:durableId="2118017099">
    <w:abstractNumId w:val="21"/>
  </w:num>
  <w:num w:numId="8" w16cid:durableId="1865705077">
    <w:abstractNumId w:val="2"/>
  </w:num>
  <w:num w:numId="9" w16cid:durableId="1212158546">
    <w:abstractNumId w:val="6"/>
  </w:num>
  <w:num w:numId="10" w16cid:durableId="1508786254">
    <w:abstractNumId w:val="16"/>
  </w:num>
  <w:num w:numId="11" w16cid:durableId="1542746630">
    <w:abstractNumId w:val="17"/>
  </w:num>
  <w:num w:numId="12" w16cid:durableId="503054942">
    <w:abstractNumId w:val="18"/>
  </w:num>
  <w:num w:numId="13" w16cid:durableId="1780025556">
    <w:abstractNumId w:val="17"/>
  </w:num>
  <w:num w:numId="14" w16cid:durableId="696932352">
    <w:abstractNumId w:val="8"/>
  </w:num>
  <w:num w:numId="15" w16cid:durableId="1269703312">
    <w:abstractNumId w:val="10"/>
  </w:num>
  <w:num w:numId="16" w16cid:durableId="2104759806">
    <w:abstractNumId w:val="9"/>
  </w:num>
  <w:num w:numId="17" w16cid:durableId="1574654446">
    <w:abstractNumId w:val="23"/>
  </w:num>
  <w:num w:numId="18" w16cid:durableId="1788574314">
    <w:abstractNumId w:val="15"/>
  </w:num>
  <w:num w:numId="19" w16cid:durableId="663778575">
    <w:abstractNumId w:val="26"/>
  </w:num>
  <w:num w:numId="20" w16cid:durableId="1158228701">
    <w:abstractNumId w:val="20"/>
  </w:num>
  <w:num w:numId="21" w16cid:durableId="1583175973">
    <w:abstractNumId w:val="12"/>
  </w:num>
  <w:num w:numId="22" w16cid:durableId="1071000334">
    <w:abstractNumId w:val="11"/>
  </w:num>
  <w:num w:numId="23" w16cid:durableId="1260799172">
    <w:abstractNumId w:val="24"/>
  </w:num>
  <w:num w:numId="24" w16cid:durableId="784038452">
    <w:abstractNumId w:val="19"/>
  </w:num>
  <w:num w:numId="25" w16cid:durableId="2077626439">
    <w:abstractNumId w:val="27"/>
  </w:num>
  <w:num w:numId="26" w16cid:durableId="1655987709">
    <w:abstractNumId w:val="7"/>
  </w:num>
  <w:num w:numId="27" w16cid:durableId="315838141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2050">
      <o:colormru v:ext="edit" colors="#f0f0f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07C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29CB"/>
    <w:rsid w:val="0003304E"/>
    <w:rsid w:val="00033CAE"/>
    <w:rsid w:val="000416F4"/>
    <w:rsid w:val="00044E11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62856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35C1"/>
    <w:rsid w:val="00093834"/>
    <w:rsid w:val="000945FD"/>
    <w:rsid w:val="00094A8E"/>
    <w:rsid w:val="00096465"/>
    <w:rsid w:val="000A0113"/>
    <w:rsid w:val="000A224E"/>
    <w:rsid w:val="000A54D3"/>
    <w:rsid w:val="000A5E72"/>
    <w:rsid w:val="000A6DCE"/>
    <w:rsid w:val="000A6F22"/>
    <w:rsid w:val="000B02D9"/>
    <w:rsid w:val="000B21EE"/>
    <w:rsid w:val="000B23CE"/>
    <w:rsid w:val="000B4467"/>
    <w:rsid w:val="000B641B"/>
    <w:rsid w:val="000C0DC0"/>
    <w:rsid w:val="000C11E4"/>
    <w:rsid w:val="000C233F"/>
    <w:rsid w:val="000C4494"/>
    <w:rsid w:val="000C65AF"/>
    <w:rsid w:val="000C6D3D"/>
    <w:rsid w:val="000D02D6"/>
    <w:rsid w:val="000D109D"/>
    <w:rsid w:val="000D1928"/>
    <w:rsid w:val="000D5B6D"/>
    <w:rsid w:val="000D6AEF"/>
    <w:rsid w:val="000E03A9"/>
    <w:rsid w:val="000E34AB"/>
    <w:rsid w:val="000E714C"/>
    <w:rsid w:val="000F06E4"/>
    <w:rsid w:val="000F0E4B"/>
    <w:rsid w:val="00101AFC"/>
    <w:rsid w:val="001049AA"/>
    <w:rsid w:val="00105422"/>
    <w:rsid w:val="00105D6C"/>
    <w:rsid w:val="0010693B"/>
    <w:rsid w:val="00107DC8"/>
    <w:rsid w:val="0011112C"/>
    <w:rsid w:val="00112D9C"/>
    <w:rsid w:val="00114710"/>
    <w:rsid w:val="00116990"/>
    <w:rsid w:val="00116B5F"/>
    <w:rsid w:val="0012145D"/>
    <w:rsid w:val="0012572E"/>
    <w:rsid w:val="00126362"/>
    <w:rsid w:val="00126829"/>
    <w:rsid w:val="00130062"/>
    <w:rsid w:val="00130200"/>
    <w:rsid w:val="00130AFB"/>
    <w:rsid w:val="0013203C"/>
    <w:rsid w:val="00134DC0"/>
    <w:rsid w:val="001363A3"/>
    <w:rsid w:val="00142969"/>
    <w:rsid w:val="00142E06"/>
    <w:rsid w:val="001458D1"/>
    <w:rsid w:val="00146510"/>
    <w:rsid w:val="00150DB6"/>
    <w:rsid w:val="00150E2D"/>
    <w:rsid w:val="001533F0"/>
    <w:rsid w:val="00156900"/>
    <w:rsid w:val="00161692"/>
    <w:rsid w:val="00162344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5E15"/>
    <w:rsid w:val="00187657"/>
    <w:rsid w:val="00190BA5"/>
    <w:rsid w:val="001953BF"/>
    <w:rsid w:val="00195F23"/>
    <w:rsid w:val="001A1095"/>
    <w:rsid w:val="001A2F6A"/>
    <w:rsid w:val="001A4532"/>
    <w:rsid w:val="001A746D"/>
    <w:rsid w:val="001B17EE"/>
    <w:rsid w:val="001B2DAD"/>
    <w:rsid w:val="001B61B6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25AF"/>
    <w:rsid w:val="0020369E"/>
    <w:rsid w:val="00212B9E"/>
    <w:rsid w:val="00221EE2"/>
    <w:rsid w:val="00222737"/>
    <w:rsid w:val="00224EB9"/>
    <w:rsid w:val="00230339"/>
    <w:rsid w:val="00231A45"/>
    <w:rsid w:val="00232B17"/>
    <w:rsid w:val="002339CF"/>
    <w:rsid w:val="00233D15"/>
    <w:rsid w:val="00234E2A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80FFF"/>
    <w:rsid w:val="00282C5E"/>
    <w:rsid w:val="00284288"/>
    <w:rsid w:val="00284859"/>
    <w:rsid w:val="00284D24"/>
    <w:rsid w:val="00284EBC"/>
    <w:rsid w:val="002900F9"/>
    <w:rsid w:val="0029097E"/>
    <w:rsid w:val="00292435"/>
    <w:rsid w:val="0029302A"/>
    <w:rsid w:val="002A1D9F"/>
    <w:rsid w:val="002A5469"/>
    <w:rsid w:val="002B06DA"/>
    <w:rsid w:val="002B348C"/>
    <w:rsid w:val="002C0032"/>
    <w:rsid w:val="002C2BC4"/>
    <w:rsid w:val="002C3A5B"/>
    <w:rsid w:val="002C5994"/>
    <w:rsid w:val="002C5B76"/>
    <w:rsid w:val="002D057B"/>
    <w:rsid w:val="002D41F3"/>
    <w:rsid w:val="002D52AC"/>
    <w:rsid w:val="002D562B"/>
    <w:rsid w:val="002E4DFF"/>
    <w:rsid w:val="002E4F77"/>
    <w:rsid w:val="002E5177"/>
    <w:rsid w:val="002E54D2"/>
    <w:rsid w:val="002F4219"/>
    <w:rsid w:val="002F55B9"/>
    <w:rsid w:val="002F6869"/>
    <w:rsid w:val="002F7946"/>
    <w:rsid w:val="002F7AFE"/>
    <w:rsid w:val="0030104E"/>
    <w:rsid w:val="0030107C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62C5"/>
    <w:rsid w:val="00327568"/>
    <w:rsid w:val="00330BF6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1F03"/>
    <w:rsid w:val="00365C5B"/>
    <w:rsid w:val="00372CD0"/>
    <w:rsid w:val="003753AA"/>
    <w:rsid w:val="00377B20"/>
    <w:rsid w:val="00380631"/>
    <w:rsid w:val="0038072B"/>
    <w:rsid w:val="00381AED"/>
    <w:rsid w:val="003821B1"/>
    <w:rsid w:val="0038510D"/>
    <w:rsid w:val="00385AC7"/>
    <w:rsid w:val="003866B0"/>
    <w:rsid w:val="0039099E"/>
    <w:rsid w:val="003927BE"/>
    <w:rsid w:val="0039426E"/>
    <w:rsid w:val="00395068"/>
    <w:rsid w:val="003A5792"/>
    <w:rsid w:val="003A6877"/>
    <w:rsid w:val="003A6F31"/>
    <w:rsid w:val="003A74EE"/>
    <w:rsid w:val="003A76CB"/>
    <w:rsid w:val="003B2435"/>
    <w:rsid w:val="003B477A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9C0"/>
    <w:rsid w:val="003F6FCD"/>
    <w:rsid w:val="003F7654"/>
    <w:rsid w:val="004032FA"/>
    <w:rsid w:val="00403DB2"/>
    <w:rsid w:val="004040CC"/>
    <w:rsid w:val="00404FA9"/>
    <w:rsid w:val="0040626E"/>
    <w:rsid w:val="004063CE"/>
    <w:rsid w:val="004072FB"/>
    <w:rsid w:val="00407E23"/>
    <w:rsid w:val="0041528B"/>
    <w:rsid w:val="0041745E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3BBB"/>
    <w:rsid w:val="00453DC2"/>
    <w:rsid w:val="004554A7"/>
    <w:rsid w:val="004575F6"/>
    <w:rsid w:val="00457EA1"/>
    <w:rsid w:val="0046098E"/>
    <w:rsid w:val="00461B58"/>
    <w:rsid w:val="004648DA"/>
    <w:rsid w:val="0046758A"/>
    <w:rsid w:val="00473AF7"/>
    <w:rsid w:val="00475200"/>
    <w:rsid w:val="00477993"/>
    <w:rsid w:val="00480751"/>
    <w:rsid w:val="004809DC"/>
    <w:rsid w:val="004838F3"/>
    <w:rsid w:val="0048584A"/>
    <w:rsid w:val="00494762"/>
    <w:rsid w:val="00495A17"/>
    <w:rsid w:val="004A291D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3813"/>
    <w:rsid w:val="00504BAA"/>
    <w:rsid w:val="00507142"/>
    <w:rsid w:val="00510791"/>
    <w:rsid w:val="00510E17"/>
    <w:rsid w:val="005116E3"/>
    <w:rsid w:val="00512573"/>
    <w:rsid w:val="005125B2"/>
    <w:rsid w:val="005134F6"/>
    <w:rsid w:val="00514260"/>
    <w:rsid w:val="00514AE9"/>
    <w:rsid w:val="00514CDE"/>
    <w:rsid w:val="00522454"/>
    <w:rsid w:val="00523058"/>
    <w:rsid w:val="00532EB5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55B92"/>
    <w:rsid w:val="0055653D"/>
    <w:rsid w:val="00561F04"/>
    <w:rsid w:val="00563640"/>
    <w:rsid w:val="0056517C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35BD"/>
    <w:rsid w:val="005B527E"/>
    <w:rsid w:val="005C1663"/>
    <w:rsid w:val="005C281C"/>
    <w:rsid w:val="005C39E3"/>
    <w:rsid w:val="005C65DB"/>
    <w:rsid w:val="005C7BA8"/>
    <w:rsid w:val="005C7EF8"/>
    <w:rsid w:val="005D0EB9"/>
    <w:rsid w:val="005D4B88"/>
    <w:rsid w:val="005D5392"/>
    <w:rsid w:val="005D6720"/>
    <w:rsid w:val="005D7AB2"/>
    <w:rsid w:val="005E4047"/>
    <w:rsid w:val="005F0444"/>
    <w:rsid w:val="005F33E0"/>
    <w:rsid w:val="005F4FFA"/>
    <w:rsid w:val="005F52AE"/>
    <w:rsid w:val="005F5D87"/>
    <w:rsid w:val="00600743"/>
    <w:rsid w:val="006033A0"/>
    <w:rsid w:val="00603C6F"/>
    <w:rsid w:val="00604B9F"/>
    <w:rsid w:val="00607DA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4451"/>
    <w:rsid w:val="00635B74"/>
    <w:rsid w:val="00636923"/>
    <w:rsid w:val="00642B11"/>
    <w:rsid w:val="006430C8"/>
    <w:rsid w:val="006437A8"/>
    <w:rsid w:val="00645D58"/>
    <w:rsid w:val="006509AB"/>
    <w:rsid w:val="00653DEF"/>
    <w:rsid w:val="00655902"/>
    <w:rsid w:val="00660DE2"/>
    <w:rsid w:val="00663E58"/>
    <w:rsid w:val="0066594E"/>
    <w:rsid w:val="00666A34"/>
    <w:rsid w:val="0066718D"/>
    <w:rsid w:val="00667F29"/>
    <w:rsid w:val="00671E5D"/>
    <w:rsid w:val="00674BD2"/>
    <w:rsid w:val="006772FC"/>
    <w:rsid w:val="006775A8"/>
    <w:rsid w:val="00681FFE"/>
    <w:rsid w:val="00682709"/>
    <w:rsid w:val="00686109"/>
    <w:rsid w:val="00690596"/>
    <w:rsid w:val="00691818"/>
    <w:rsid w:val="00692B0D"/>
    <w:rsid w:val="006A27F3"/>
    <w:rsid w:val="006A2A19"/>
    <w:rsid w:val="006A3A6D"/>
    <w:rsid w:val="006A5FC7"/>
    <w:rsid w:val="006B0A1A"/>
    <w:rsid w:val="006B0DF6"/>
    <w:rsid w:val="006B1E20"/>
    <w:rsid w:val="006B3AA2"/>
    <w:rsid w:val="006B4886"/>
    <w:rsid w:val="006B4FAB"/>
    <w:rsid w:val="006B5727"/>
    <w:rsid w:val="006B5BCE"/>
    <w:rsid w:val="006C00DF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5E0D"/>
    <w:rsid w:val="006F7BE9"/>
    <w:rsid w:val="006F7CAF"/>
    <w:rsid w:val="006F7D01"/>
    <w:rsid w:val="00701851"/>
    <w:rsid w:val="00704F43"/>
    <w:rsid w:val="00711478"/>
    <w:rsid w:val="00711503"/>
    <w:rsid w:val="00717566"/>
    <w:rsid w:val="007176C4"/>
    <w:rsid w:val="007205BC"/>
    <w:rsid w:val="007246E9"/>
    <w:rsid w:val="00725620"/>
    <w:rsid w:val="007267B3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77D4F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6D29"/>
    <w:rsid w:val="007E1A51"/>
    <w:rsid w:val="007E2D6A"/>
    <w:rsid w:val="007E41C9"/>
    <w:rsid w:val="007E543C"/>
    <w:rsid w:val="007E5950"/>
    <w:rsid w:val="007F0337"/>
    <w:rsid w:val="007F494B"/>
    <w:rsid w:val="007F5C59"/>
    <w:rsid w:val="008020C0"/>
    <w:rsid w:val="00803DCC"/>
    <w:rsid w:val="00804813"/>
    <w:rsid w:val="00807079"/>
    <w:rsid w:val="008110BA"/>
    <w:rsid w:val="00811648"/>
    <w:rsid w:val="008134AE"/>
    <w:rsid w:val="00815609"/>
    <w:rsid w:val="00817A5C"/>
    <w:rsid w:val="00820572"/>
    <w:rsid w:val="0082356B"/>
    <w:rsid w:val="008236A7"/>
    <w:rsid w:val="008312E9"/>
    <w:rsid w:val="00832089"/>
    <w:rsid w:val="00833533"/>
    <w:rsid w:val="00833567"/>
    <w:rsid w:val="008336E9"/>
    <w:rsid w:val="00841506"/>
    <w:rsid w:val="008422BA"/>
    <w:rsid w:val="00842AB6"/>
    <w:rsid w:val="00844D33"/>
    <w:rsid w:val="008453B5"/>
    <w:rsid w:val="008471D9"/>
    <w:rsid w:val="00850713"/>
    <w:rsid w:val="00860F5F"/>
    <w:rsid w:val="0086700B"/>
    <w:rsid w:val="0087057E"/>
    <w:rsid w:val="00872A9F"/>
    <w:rsid w:val="00872AE9"/>
    <w:rsid w:val="0088141F"/>
    <w:rsid w:val="00881E23"/>
    <w:rsid w:val="00882275"/>
    <w:rsid w:val="0088567E"/>
    <w:rsid w:val="00890488"/>
    <w:rsid w:val="00892C2D"/>
    <w:rsid w:val="008949E3"/>
    <w:rsid w:val="008A0AD1"/>
    <w:rsid w:val="008A0D2E"/>
    <w:rsid w:val="008A179A"/>
    <w:rsid w:val="008A3F9E"/>
    <w:rsid w:val="008A4AA1"/>
    <w:rsid w:val="008A63CB"/>
    <w:rsid w:val="008B080E"/>
    <w:rsid w:val="008B2571"/>
    <w:rsid w:val="008B4795"/>
    <w:rsid w:val="008B6A57"/>
    <w:rsid w:val="008C1322"/>
    <w:rsid w:val="008C706B"/>
    <w:rsid w:val="008F0481"/>
    <w:rsid w:val="008F1B9F"/>
    <w:rsid w:val="008F7662"/>
    <w:rsid w:val="009003C7"/>
    <w:rsid w:val="009122CA"/>
    <w:rsid w:val="00915940"/>
    <w:rsid w:val="00915B17"/>
    <w:rsid w:val="00915DF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3883"/>
    <w:rsid w:val="0093622F"/>
    <w:rsid w:val="00945323"/>
    <w:rsid w:val="00947D5A"/>
    <w:rsid w:val="009546AA"/>
    <w:rsid w:val="00954D4E"/>
    <w:rsid w:val="00955042"/>
    <w:rsid w:val="009575DA"/>
    <w:rsid w:val="0096110F"/>
    <w:rsid w:val="00963353"/>
    <w:rsid w:val="00964FE5"/>
    <w:rsid w:val="0096515D"/>
    <w:rsid w:val="009727AD"/>
    <w:rsid w:val="00972FDC"/>
    <w:rsid w:val="0097378A"/>
    <w:rsid w:val="00976017"/>
    <w:rsid w:val="00977A20"/>
    <w:rsid w:val="009803C6"/>
    <w:rsid w:val="00980DB0"/>
    <w:rsid w:val="00983C86"/>
    <w:rsid w:val="0098580F"/>
    <w:rsid w:val="0099103E"/>
    <w:rsid w:val="00992709"/>
    <w:rsid w:val="009932BA"/>
    <w:rsid w:val="009942BB"/>
    <w:rsid w:val="009A2F62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1CDA"/>
    <w:rsid w:val="009C271B"/>
    <w:rsid w:val="009C4704"/>
    <w:rsid w:val="009C5099"/>
    <w:rsid w:val="009C5598"/>
    <w:rsid w:val="009C76E5"/>
    <w:rsid w:val="009D1C15"/>
    <w:rsid w:val="009D2DFF"/>
    <w:rsid w:val="009E1B55"/>
    <w:rsid w:val="009E1D83"/>
    <w:rsid w:val="009F147A"/>
    <w:rsid w:val="009F28FB"/>
    <w:rsid w:val="009F488D"/>
    <w:rsid w:val="009F5CD2"/>
    <w:rsid w:val="00A00E37"/>
    <w:rsid w:val="00A03C83"/>
    <w:rsid w:val="00A050FC"/>
    <w:rsid w:val="00A129B8"/>
    <w:rsid w:val="00A14CB9"/>
    <w:rsid w:val="00A1710F"/>
    <w:rsid w:val="00A173B8"/>
    <w:rsid w:val="00A17CE0"/>
    <w:rsid w:val="00A23B4A"/>
    <w:rsid w:val="00A24E83"/>
    <w:rsid w:val="00A256AF"/>
    <w:rsid w:val="00A3036B"/>
    <w:rsid w:val="00A30B67"/>
    <w:rsid w:val="00A312EB"/>
    <w:rsid w:val="00A3493F"/>
    <w:rsid w:val="00A36AE6"/>
    <w:rsid w:val="00A41CA6"/>
    <w:rsid w:val="00A41D89"/>
    <w:rsid w:val="00A4214A"/>
    <w:rsid w:val="00A439FF"/>
    <w:rsid w:val="00A45D54"/>
    <w:rsid w:val="00A50829"/>
    <w:rsid w:val="00A5554A"/>
    <w:rsid w:val="00A62730"/>
    <w:rsid w:val="00A6423E"/>
    <w:rsid w:val="00A64C7E"/>
    <w:rsid w:val="00A66807"/>
    <w:rsid w:val="00A70132"/>
    <w:rsid w:val="00A70794"/>
    <w:rsid w:val="00A72B4D"/>
    <w:rsid w:val="00A72F8D"/>
    <w:rsid w:val="00A73ED7"/>
    <w:rsid w:val="00A7614B"/>
    <w:rsid w:val="00A76C4A"/>
    <w:rsid w:val="00A8144D"/>
    <w:rsid w:val="00A824CF"/>
    <w:rsid w:val="00A82DDE"/>
    <w:rsid w:val="00A840BA"/>
    <w:rsid w:val="00A84B69"/>
    <w:rsid w:val="00A85528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C784E"/>
    <w:rsid w:val="00AD0080"/>
    <w:rsid w:val="00AD3FD1"/>
    <w:rsid w:val="00AD7E96"/>
    <w:rsid w:val="00AE2053"/>
    <w:rsid w:val="00AE6476"/>
    <w:rsid w:val="00AE7B19"/>
    <w:rsid w:val="00AF30E7"/>
    <w:rsid w:val="00AF6910"/>
    <w:rsid w:val="00AF789A"/>
    <w:rsid w:val="00B00DBD"/>
    <w:rsid w:val="00B02556"/>
    <w:rsid w:val="00B02ED4"/>
    <w:rsid w:val="00B041D8"/>
    <w:rsid w:val="00B05852"/>
    <w:rsid w:val="00B079CB"/>
    <w:rsid w:val="00B131B8"/>
    <w:rsid w:val="00B215DF"/>
    <w:rsid w:val="00B21F43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5B7D"/>
    <w:rsid w:val="00B474DE"/>
    <w:rsid w:val="00B51ABD"/>
    <w:rsid w:val="00B53FBF"/>
    <w:rsid w:val="00B54E43"/>
    <w:rsid w:val="00B557F7"/>
    <w:rsid w:val="00B56C91"/>
    <w:rsid w:val="00B6039A"/>
    <w:rsid w:val="00B613D1"/>
    <w:rsid w:val="00B65946"/>
    <w:rsid w:val="00B66428"/>
    <w:rsid w:val="00B67967"/>
    <w:rsid w:val="00B72F2C"/>
    <w:rsid w:val="00B76009"/>
    <w:rsid w:val="00B7607C"/>
    <w:rsid w:val="00B77BEF"/>
    <w:rsid w:val="00B8223B"/>
    <w:rsid w:val="00B82282"/>
    <w:rsid w:val="00B844AB"/>
    <w:rsid w:val="00B8526B"/>
    <w:rsid w:val="00B92ED5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48F4"/>
    <w:rsid w:val="00BA5376"/>
    <w:rsid w:val="00BA56CB"/>
    <w:rsid w:val="00BA5A82"/>
    <w:rsid w:val="00BB0AA5"/>
    <w:rsid w:val="00BB16B8"/>
    <w:rsid w:val="00BB2AAC"/>
    <w:rsid w:val="00BB3744"/>
    <w:rsid w:val="00BB37B7"/>
    <w:rsid w:val="00BB3CA2"/>
    <w:rsid w:val="00BB5FAC"/>
    <w:rsid w:val="00BB66B7"/>
    <w:rsid w:val="00BC03BB"/>
    <w:rsid w:val="00BC17C2"/>
    <w:rsid w:val="00BC2A4E"/>
    <w:rsid w:val="00BC3496"/>
    <w:rsid w:val="00BC4B03"/>
    <w:rsid w:val="00BC5FC7"/>
    <w:rsid w:val="00BD1729"/>
    <w:rsid w:val="00BD23FE"/>
    <w:rsid w:val="00BE01A1"/>
    <w:rsid w:val="00BE0325"/>
    <w:rsid w:val="00BE1815"/>
    <w:rsid w:val="00BE61C2"/>
    <w:rsid w:val="00BF3272"/>
    <w:rsid w:val="00BF48C3"/>
    <w:rsid w:val="00BF4B6A"/>
    <w:rsid w:val="00BF66B7"/>
    <w:rsid w:val="00BF747C"/>
    <w:rsid w:val="00C0623C"/>
    <w:rsid w:val="00C0793B"/>
    <w:rsid w:val="00C11C6E"/>
    <w:rsid w:val="00C14761"/>
    <w:rsid w:val="00C20A0B"/>
    <w:rsid w:val="00C22ACB"/>
    <w:rsid w:val="00C278C1"/>
    <w:rsid w:val="00C3185F"/>
    <w:rsid w:val="00C3330E"/>
    <w:rsid w:val="00C33E67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1896"/>
    <w:rsid w:val="00C63A44"/>
    <w:rsid w:val="00C64671"/>
    <w:rsid w:val="00C64D1E"/>
    <w:rsid w:val="00C662D7"/>
    <w:rsid w:val="00C70313"/>
    <w:rsid w:val="00C71508"/>
    <w:rsid w:val="00C71A7E"/>
    <w:rsid w:val="00C72829"/>
    <w:rsid w:val="00C73E2A"/>
    <w:rsid w:val="00C773A9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469"/>
    <w:rsid w:val="00CB57BF"/>
    <w:rsid w:val="00CB5AB3"/>
    <w:rsid w:val="00CC126E"/>
    <w:rsid w:val="00CC2F18"/>
    <w:rsid w:val="00CC3FFB"/>
    <w:rsid w:val="00CC4277"/>
    <w:rsid w:val="00CD0C54"/>
    <w:rsid w:val="00CD353D"/>
    <w:rsid w:val="00CD4978"/>
    <w:rsid w:val="00CE0182"/>
    <w:rsid w:val="00CE1215"/>
    <w:rsid w:val="00CE141F"/>
    <w:rsid w:val="00CE36D6"/>
    <w:rsid w:val="00CF1BF7"/>
    <w:rsid w:val="00CF5459"/>
    <w:rsid w:val="00D02084"/>
    <w:rsid w:val="00D02B88"/>
    <w:rsid w:val="00D05164"/>
    <w:rsid w:val="00D064AC"/>
    <w:rsid w:val="00D20648"/>
    <w:rsid w:val="00D2092E"/>
    <w:rsid w:val="00D20B7D"/>
    <w:rsid w:val="00D21425"/>
    <w:rsid w:val="00D21AD3"/>
    <w:rsid w:val="00D2213C"/>
    <w:rsid w:val="00D22E79"/>
    <w:rsid w:val="00D26C0D"/>
    <w:rsid w:val="00D31EAC"/>
    <w:rsid w:val="00D323D8"/>
    <w:rsid w:val="00D33345"/>
    <w:rsid w:val="00D33DCA"/>
    <w:rsid w:val="00D3784D"/>
    <w:rsid w:val="00D37BBC"/>
    <w:rsid w:val="00D41BF2"/>
    <w:rsid w:val="00D4568B"/>
    <w:rsid w:val="00D467A5"/>
    <w:rsid w:val="00D46C2D"/>
    <w:rsid w:val="00D46D04"/>
    <w:rsid w:val="00D5324D"/>
    <w:rsid w:val="00D57645"/>
    <w:rsid w:val="00D5778C"/>
    <w:rsid w:val="00D57939"/>
    <w:rsid w:val="00D57BAC"/>
    <w:rsid w:val="00D60704"/>
    <w:rsid w:val="00D6256C"/>
    <w:rsid w:val="00D65524"/>
    <w:rsid w:val="00D65F2F"/>
    <w:rsid w:val="00D66A55"/>
    <w:rsid w:val="00D702EB"/>
    <w:rsid w:val="00D75A0B"/>
    <w:rsid w:val="00D77071"/>
    <w:rsid w:val="00D771FB"/>
    <w:rsid w:val="00D77489"/>
    <w:rsid w:val="00D836E2"/>
    <w:rsid w:val="00D85D92"/>
    <w:rsid w:val="00D90644"/>
    <w:rsid w:val="00D93329"/>
    <w:rsid w:val="00D94205"/>
    <w:rsid w:val="00D942F5"/>
    <w:rsid w:val="00DA1A2A"/>
    <w:rsid w:val="00DA3FA8"/>
    <w:rsid w:val="00DA7811"/>
    <w:rsid w:val="00DB2408"/>
    <w:rsid w:val="00DB2A73"/>
    <w:rsid w:val="00DB44AC"/>
    <w:rsid w:val="00DC01E1"/>
    <w:rsid w:val="00DC20B4"/>
    <w:rsid w:val="00DC2F9A"/>
    <w:rsid w:val="00DC3D5A"/>
    <w:rsid w:val="00DC5C89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16C16"/>
    <w:rsid w:val="00E20993"/>
    <w:rsid w:val="00E210C8"/>
    <w:rsid w:val="00E2784A"/>
    <w:rsid w:val="00E32D5E"/>
    <w:rsid w:val="00E3358B"/>
    <w:rsid w:val="00E369E2"/>
    <w:rsid w:val="00E36EA0"/>
    <w:rsid w:val="00E413FB"/>
    <w:rsid w:val="00E42AA5"/>
    <w:rsid w:val="00E42F88"/>
    <w:rsid w:val="00E45DCA"/>
    <w:rsid w:val="00E47D90"/>
    <w:rsid w:val="00E507FC"/>
    <w:rsid w:val="00E5355C"/>
    <w:rsid w:val="00E5484C"/>
    <w:rsid w:val="00E60456"/>
    <w:rsid w:val="00E60B1A"/>
    <w:rsid w:val="00E65912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3541"/>
    <w:rsid w:val="00EA48C4"/>
    <w:rsid w:val="00EA741F"/>
    <w:rsid w:val="00EA7F50"/>
    <w:rsid w:val="00EB0BDA"/>
    <w:rsid w:val="00EB0ED0"/>
    <w:rsid w:val="00EB1A9F"/>
    <w:rsid w:val="00EB24AC"/>
    <w:rsid w:val="00EB4B15"/>
    <w:rsid w:val="00EC0403"/>
    <w:rsid w:val="00EC1626"/>
    <w:rsid w:val="00EC24BB"/>
    <w:rsid w:val="00EC2570"/>
    <w:rsid w:val="00EC26DE"/>
    <w:rsid w:val="00ED0ADF"/>
    <w:rsid w:val="00ED12FE"/>
    <w:rsid w:val="00ED16B8"/>
    <w:rsid w:val="00ED282B"/>
    <w:rsid w:val="00ED3435"/>
    <w:rsid w:val="00ED4BC2"/>
    <w:rsid w:val="00ED6C7A"/>
    <w:rsid w:val="00EE333D"/>
    <w:rsid w:val="00EE42CF"/>
    <w:rsid w:val="00EF0303"/>
    <w:rsid w:val="00EF08BB"/>
    <w:rsid w:val="00EF51F3"/>
    <w:rsid w:val="00EF6276"/>
    <w:rsid w:val="00EF6534"/>
    <w:rsid w:val="00F00CE3"/>
    <w:rsid w:val="00F01744"/>
    <w:rsid w:val="00F054EE"/>
    <w:rsid w:val="00F0681E"/>
    <w:rsid w:val="00F152FC"/>
    <w:rsid w:val="00F21B69"/>
    <w:rsid w:val="00F33988"/>
    <w:rsid w:val="00F3485B"/>
    <w:rsid w:val="00F34A6B"/>
    <w:rsid w:val="00F37AC6"/>
    <w:rsid w:val="00F40FF2"/>
    <w:rsid w:val="00F44D0C"/>
    <w:rsid w:val="00F5160E"/>
    <w:rsid w:val="00F51B59"/>
    <w:rsid w:val="00F52D14"/>
    <w:rsid w:val="00F53D59"/>
    <w:rsid w:val="00F61BB9"/>
    <w:rsid w:val="00F71A10"/>
    <w:rsid w:val="00F72AEC"/>
    <w:rsid w:val="00F84A48"/>
    <w:rsid w:val="00F8789D"/>
    <w:rsid w:val="00F90AA7"/>
    <w:rsid w:val="00F90AB7"/>
    <w:rsid w:val="00F9424B"/>
    <w:rsid w:val="00F957F1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E7B5A"/>
    <w:rsid w:val="00FF2A5A"/>
    <w:rsid w:val="00FF3BF8"/>
    <w:rsid w:val="00FF48BD"/>
    <w:rsid w:val="00FF7303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0DDA4AFF"/>
  <w15:docId w15:val="{B2CB0FCA-E8E1-450F-B222-2CD9FD650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2F62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CB5469"/>
    <w:pPr>
      <w:keepNext/>
      <w:spacing w:before="240" w:after="240"/>
      <w:outlineLvl w:val="3"/>
    </w:pPr>
    <w:rPr>
      <w:b/>
      <w:iCs/>
    </w:rPr>
  </w:style>
  <w:style w:type="paragraph" w:styleId="Titre5">
    <w:name w:val="heading 5"/>
    <w:basedOn w:val="Normal"/>
    <w:next w:val="Normal"/>
    <w:qFormat/>
    <w:rsid w:val="00CB5469"/>
    <w:pPr>
      <w:keepNext/>
      <w:spacing w:before="240" w:after="240"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basedOn w:val="ARTICLE1Car"/>
    <w:link w:val="11"/>
    <w:rsid w:val="00E83A66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uiPriority w:val="99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RedTitre1">
    <w:name w:val="RedTitre1"/>
    <w:basedOn w:val="Normal"/>
    <w:rsid w:val="00B72F2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Cs w:val="22"/>
    </w:rPr>
  </w:style>
  <w:style w:type="character" w:styleId="Accentuationlgre">
    <w:name w:val="Subtle Emphasis"/>
    <w:basedOn w:val="Policepardfaut"/>
    <w:uiPriority w:val="19"/>
    <w:qFormat/>
    <w:rsid w:val="0097378A"/>
    <w:rPr>
      <w:i/>
      <w:iCs/>
      <w:color w:val="404040" w:themeColor="text1" w:themeTint="BF"/>
      <w:sz w:val="18"/>
      <w:szCs w:val="16"/>
    </w:rPr>
  </w:style>
  <w:style w:type="character" w:styleId="Textedelespacerserv">
    <w:name w:val="Placeholder Text"/>
    <w:basedOn w:val="Policepardfaut"/>
    <w:uiPriority w:val="99"/>
    <w:semiHidden/>
    <w:rsid w:val="006F5E0D"/>
    <w:rPr>
      <w:color w:val="666666"/>
    </w:rPr>
  </w:style>
  <w:style w:type="table" w:customStyle="1" w:styleId="Grilledutableau1">
    <w:name w:val="Grille du tableau1"/>
    <w:basedOn w:val="TableauNormal"/>
    <w:next w:val="Grilledutableau"/>
    <w:uiPriority w:val="59"/>
    <w:rsid w:val="006B3AA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on.bigot\OneDrive%20-%20canope\11-RSSI\Projets\2024%20-%20Clauses%20SI%20march&#233;s\Propositions%20C&#233;cile\CR%20PAS%20-%20V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28B31A7A96421E95F450E0C8074A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DE501DE-998D-481B-8E4D-0CD91E20E01D}"/>
      </w:docPartPr>
      <w:docPartBody>
        <w:p w:rsidR="00861A9E" w:rsidRDefault="00861A9E" w:rsidP="00861A9E">
          <w:pPr>
            <w:pStyle w:val="EE28B31A7A96421E95F450E0C8074A2F"/>
          </w:pPr>
          <w:r w:rsidRPr="00A83A5A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A9E"/>
    <w:rsid w:val="001E0853"/>
    <w:rsid w:val="00532EB5"/>
    <w:rsid w:val="006509AB"/>
    <w:rsid w:val="00861A9E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61A9E"/>
    <w:rPr>
      <w:color w:val="666666"/>
    </w:rPr>
  </w:style>
  <w:style w:type="paragraph" w:customStyle="1" w:styleId="EE28B31A7A96421E95F450E0C8074A2F">
    <w:name w:val="EE28B31A7A96421E95F450E0C8074A2F"/>
    <w:rsid w:val="00861A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ba8ea352-da58-48e4-ac02-2b110b1a3fed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682AD5B8868488D6D96F8A8DAAC2C" ma:contentTypeVersion="14" ma:contentTypeDescription="Crée un document." ma:contentTypeScope="" ma:versionID="d951fae573b9d542127f9a503a8f1ee5">
  <xsd:schema xmlns:xsd="http://www.w3.org/2001/XMLSchema" xmlns:xs="http://www.w3.org/2001/XMLSchema" xmlns:p="http://schemas.microsoft.com/office/2006/metadata/properties" xmlns:ns2="9d0b55f4-2809-4223-a844-fa6629e52ccf" xmlns:ns3="a312bc91-27d8-4888-bd04-851e9a9e3f0d" xmlns:ns4="fd75bc2b-6a40-4dd8-9112-0e8075315d0e" targetNamespace="http://schemas.microsoft.com/office/2006/metadata/properties" ma:root="true" ma:fieldsID="936b2ab2eebcaccbd43c19876175d14f" ns2:_="" ns3:_="" ns4:_="">
    <xsd:import namespace="9d0b55f4-2809-4223-a844-fa6629e52ccf"/>
    <xsd:import namespace="a312bc91-27d8-4888-bd04-851e9a9e3f0d"/>
    <xsd:import namespace="fd75bc2b-6a40-4dd8-9112-0e8075315d0e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14ba5de-77e8-4c8c-ad86-d392d2baa8c3}" ma:internalName="TaxCatchAll" ma:showField="CatchAllData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814ba5de-77e8-4c8c-ad86-d392d2baa8c3}" ma:internalName="TaxCatchAllLabel" ma:readOnly="true" ma:showField="CatchAllDataLabel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2bc91-27d8-4888-bd04-851e9a9e3f0d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5bc2b-6a40-4dd8-9112-0e8075315d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0b55f4-2809-4223-a844-fa6629e52ccf">
      <Value>1</Value>
    </TaxCatchAll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RGPD xmlns="9d0b55f4-2809-4223-a844-fa6629e52ccf" xsi:nil="true"/>
    <lcf76f155ced4ddcb4097134ff3c332f xmlns="a312bc91-27d8-4888-bd04-851e9a9e3f0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7F795F-63A4-4CE9-95C0-2D9F470011E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E2BA6275-83B4-4583-A772-08E8EACE30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b55f4-2809-4223-a844-fa6629e52ccf"/>
    <ds:schemaRef ds:uri="a312bc91-27d8-4888-bd04-851e9a9e3f0d"/>
    <ds:schemaRef ds:uri="fd75bc2b-6a40-4dd8-9112-0e8075315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6DEA01-7462-43C4-851C-E5BBD27DCB23}">
  <ds:schemaRefs>
    <ds:schemaRef ds:uri="http://schemas.microsoft.com/office/2006/metadata/properties"/>
    <ds:schemaRef ds:uri="http://schemas.microsoft.com/office/infopath/2007/PartnerControls"/>
    <ds:schemaRef ds:uri="9d0b55f4-2809-4223-a844-fa6629e52ccf"/>
    <ds:schemaRef ds:uri="a312bc91-27d8-4888-bd04-851e9a9e3f0d"/>
  </ds:schemaRefs>
</ds:datastoreItem>
</file>

<file path=customXml/itemProps4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841C318-C5D4-4B22-90BB-B49F06D399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7a2a1f7-3b19-4925-a200-fb82b514a89e}" enabled="0" method="" siteId="{67a2a1f7-3b19-4925-a200-fb82b514a89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CR PAS - V2.dotx</Template>
  <TotalTime>191</TotalTime>
  <Pages>6</Pages>
  <Words>482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CNDP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BIGOT Simon</dc:creator>
  <cp:keywords/>
  <dc:description/>
  <cp:lastModifiedBy>DE CHAMPS DE SAINT-LEGER Cecile</cp:lastModifiedBy>
  <cp:revision>53</cp:revision>
  <cp:lastPrinted>2015-03-02T12:44:00Z</cp:lastPrinted>
  <dcterms:created xsi:type="dcterms:W3CDTF">2025-06-12T10:05:00Z</dcterms:created>
  <dcterms:modified xsi:type="dcterms:W3CDTF">2025-09-15T12:50:00Z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ologieDocument">
    <vt:lpwstr>1;#N/A|590b5934-11d1-4345-ab40-b262c114c763</vt:lpwstr>
  </property>
  <property fmtid="{D5CDD505-2E9C-101B-9397-08002B2CF9AE}" pid="3" name="MediaServiceImageTags">
    <vt:lpwstr/>
  </property>
  <property fmtid="{D5CDD505-2E9C-101B-9397-08002B2CF9AE}" pid="4" name="ContentTypeId">
    <vt:lpwstr>0x010100B17682AD5B8868488D6D96F8A8DAAC2C</vt:lpwstr>
  </property>
</Properties>
</file>